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0C46B" w14:textId="77777777" w:rsidR="000F5041" w:rsidRPr="000F5041" w:rsidRDefault="000F5041" w:rsidP="000F5041">
      <w:pPr>
        <w:contextualSpacing/>
        <w:jc w:val="both"/>
        <w:rPr>
          <w:rFonts w:eastAsiaTheme="minorEastAsia"/>
          <w:sz w:val="24"/>
          <w:szCs w:val="24"/>
        </w:rPr>
      </w:pPr>
      <w:r w:rsidRPr="000F5041">
        <w:rPr>
          <w:rFonts w:eastAsiaTheme="minorEastAsia"/>
          <w:sz w:val="24"/>
          <w:szCs w:val="24"/>
        </w:rPr>
        <w:t>6.1. В рамках исполнения настоящего Контракта Подрядчик обязан разработать проектно-сметную документацию по газификации многоквартирных домов с. Середка для чего провести инженерные изыскания,  подготовить проектную и рабочую документации, необходимых для строительства общедомовых и внутриквартирных газовых сетей (газопроводов), расположенных по адресу:</w:t>
      </w:r>
    </w:p>
    <w:p w14:paraId="1A6C19EF" w14:textId="3A0DDD2E" w:rsidR="000F5041" w:rsidRPr="000F5041" w:rsidRDefault="000F5041" w:rsidP="000F5041">
      <w:pPr>
        <w:shd w:val="clear" w:color="auto" w:fill="FFFFFF"/>
        <w:tabs>
          <w:tab w:val="left" w:pos="0"/>
        </w:tabs>
        <w:spacing w:after="200"/>
        <w:contextualSpacing/>
        <w:jc w:val="both"/>
        <w:rPr>
          <w:rFonts w:eastAsiaTheme="minorEastAsia"/>
          <w:sz w:val="24"/>
          <w:szCs w:val="24"/>
        </w:rPr>
      </w:pPr>
      <w:r w:rsidRPr="000F5041">
        <w:rPr>
          <w:rFonts w:eastAsiaTheme="minorEastAsia"/>
          <w:sz w:val="24"/>
          <w:szCs w:val="24"/>
        </w:rPr>
        <w:t xml:space="preserve">- Псковская обл., с/п «Середкинская волость», с. Середка, ул. Рыбакова многоквартирные дома </w:t>
      </w:r>
      <w:r w:rsidRPr="000F5041">
        <w:rPr>
          <w:rFonts w:eastAsiaTheme="minorEastAsia"/>
          <w:bCs/>
          <w:sz w:val="24"/>
          <w:szCs w:val="24"/>
        </w:rPr>
        <w:t xml:space="preserve">№№ 1, 2, 3, 4, 5, 6, 7, 8, </w:t>
      </w:r>
      <w:r w:rsidRPr="00616C6F">
        <w:rPr>
          <w:rFonts w:eastAsiaTheme="minorEastAsia"/>
          <w:bCs/>
          <w:sz w:val="24"/>
          <w:szCs w:val="24"/>
        </w:rPr>
        <w:t>8А, 9,</w:t>
      </w:r>
      <w:r w:rsidRPr="000F5041">
        <w:rPr>
          <w:rFonts w:eastAsiaTheme="minorEastAsia"/>
          <w:bCs/>
          <w:sz w:val="24"/>
          <w:szCs w:val="24"/>
        </w:rPr>
        <w:t xml:space="preserve"> 10</w:t>
      </w:r>
      <w:r w:rsidR="00616C6F">
        <w:rPr>
          <w:rFonts w:eastAsiaTheme="minorEastAsia"/>
          <w:sz w:val="24"/>
          <w:szCs w:val="24"/>
        </w:rPr>
        <w:t>;</w:t>
      </w:r>
      <w:bookmarkStart w:id="0" w:name="_GoBack"/>
      <w:bookmarkEnd w:id="0"/>
    </w:p>
    <w:p w14:paraId="402BB03A" w14:textId="77777777" w:rsidR="000F5041" w:rsidRPr="000F5041" w:rsidRDefault="000F5041" w:rsidP="000F5041">
      <w:pPr>
        <w:shd w:val="clear" w:color="auto" w:fill="FFFFFF"/>
        <w:tabs>
          <w:tab w:val="left" w:pos="0"/>
        </w:tabs>
        <w:spacing w:after="200"/>
        <w:contextualSpacing/>
        <w:jc w:val="both"/>
        <w:rPr>
          <w:rFonts w:eastAsiaTheme="minorEastAsia"/>
          <w:sz w:val="24"/>
          <w:szCs w:val="24"/>
        </w:rPr>
      </w:pPr>
      <w:r w:rsidRPr="000F5041">
        <w:rPr>
          <w:rFonts w:eastAsiaTheme="minorEastAsia"/>
          <w:sz w:val="24"/>
          <w:szCs w:val="24"/>
        </w:rPr>
        <w:t xml:space="preserve">- Псковская обл., с/п «Середкинская волость», с. Середка, ул. Родионова многоквартирные дома </w:t>
      </w:r>
      <w:r w:rsidRPr="000F5041">
        <w:rPr>
          <w:rFonts w:eastAsiaTheme="minorEastAsia"/>
          <w:bCs/>
          <w:sz w:val="24"/>
          <w:szCs w:val="24"/>
        </w:rPr>
        <w:t>№№ 4А, 5, 5А, 14А, 15А</w:t>
      </w:r>
      <w:r w:rsidRPr="000F5041">
        <w:rPr>
          <w:rFonts w:eastAsiaTheme="minorEastAsia"/>
          <w:sz w:val="24"/>
          <w:szCs w:val="24"/>
        </w:rPr>
        <w:t>.</w:t>
      </w:r>
    </w:p>
    <w:p w14:paraId="67148912" w14:textId="77777777" w:rsidR="000F5041" w:rsidRPr="000F5041" w:rsidRDefault="000F5041" w:rsidP="000F5041">
      <w:pPr>
        <w:shd w:val="clear" w:color="auto" w:fill="FFFFFF"/>
        <w:tabs>
          <w:tab w:val="left" w:pos="0"/>
        </w:tabs>
        <w:spacing w:after="200"/>
        <w:contextualSpacing/>
        <w:jc w:val="both"/>
        <w:rPr>
          <w:rFonts w:eastAsiaTheme="minorEastAsia"/>
          <w:sz w:val="24"/>
          <w:szCs w:val="24"/>
        </w:rPr>
      </w:pPr>
      <w:r w:rsidRPr="000F5041">
        <w:rPr>
          <w:rFonts w:eastAsiaTheme="minorEastAsia"/>
          <w:sz w:val="24"/>
          <w:szCs w:val="24"/>
        </w:rPr>
        <w:tab/>
        <w:t xml:space="preserve">Строительство общедомовых и внутриквартирных газовых сетей (газопроводов) планируется в целях газоснабжения многоквартирных домов природным газом. </w:t>
      </w:r>
    </w:p>
    <w:p w14:paraId="19DB55E0" w14:textId="77777777" w:rsidR="000F5041" w:rsidRPr="000F5041" w:rsidRDefault="000F5041" w:rsidP="000F5041">
      <w:pPr>
        <w:autoSpaceDE w:val="0"/>
        <w:autoSpaceDN w:val="0"/>
        <w:adjustRightInd w:val="0"/>
        <w:spacing w:after="200"/>
        <w:contextualSpacing/>
        <w:jc w:val="both"/>
        <w:rPr>
          <w:rFonts w:eastAsiaTheme="minorEastAsia"/>
          <w:sz w:val="24"/>
          <w:szCs w:val="24"/>
        </w:rPr>
      </w:pPr>
      <w:r w:rsidRPr="000F5041">
        <w:rPr>
          <w:rFonts w:eastAsiaTheme="minorEastAsia"/>
          <w:sz w:val="24"/>
          <w:szCs w:val="24"/>
        </w:rPr>
        <w:t>6.2. Подрядчик выполняет работы в соответствии с заданием на проектирование:</w:t>
      </w:r>
    </w:p>
    <w:p w14:paraId="0E7A4027" w14:textId="77777777" w:rsidR="000F5041" w:rsidRPr="000F5041" w:rsidRDefault="000F5041" w:rsidP="000F5041">
      <w:pPr>
        <w:tabs>
          <w:tab w:val="left" w:pos="0"/>
          <w:tab w:val="left" w:pos="930"/>
        </w:tabs>
        <w:spacing w:after="200" w:line="276" w:lineRule="auto"/>
        <w:contextualSpacing/>
        <w:jc w:val="center"/>
        <w:rPr>
          <w:rFonts w:eastAsiaTheme="minorEastAsia"/>
          <w:b/>
          <w:bCs/>
          <w:sz w:val="24"/>
          <w:szCs w:val="24"/>
        </w:rPr>
      </w:pPr>
    </w:p>
    <w:p w14:paraId="02FBE07A" w14:textId="77777777" w:rsidR="000F5041" w:rsidRPr="000F5041" w:rsidRDefault="000F5041" w:rsidP="000F5041">
      <w:pPr>
        <w:tabs>
          <w:tab w:val="left" w:pos="0"/>
          <w:tab w:val="left" w:pos="930"/>
        </w:tabs>
        <w:spacing w:after="20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0F5041">
        <w:rPr>
          <w:rFonts w:eastAsiaTheme="minorEastAsia"/>
          <w:b/>
          <w:bCs/>
          <w:sz w:val="24"/>
          <w:szCs w:val="24"/>
        </w:rPr>
        <w:t>Задание  на  проектирование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074"/>
        <w:gridCol w:w="5998"/>
      </w:tblGrid>
      <w:tr w:rsidR="000F5041" w:rsidRPr="000F5041" w14:paraId="54114C5B" w14:textId="77777777" w:rsidTr="00CF4BAD">
        <w:trPr>
          <w:trHeight w:val="237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3DF66AA" w14:textId="77777777" w:rsidR="000F5041" w:rsidRPr="000F5041" w:rsidRDefault="000F5041" w:rsidP="000F5041">
            <w:pPr>
              <w:suppressLineNumbers/>
              <w:snapToGrid w:val="0"/>
              <w:spacing w:after="200"/>
              <w:contextualSpacing/>
              <w:jc w:val="center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C724007" w14:textId="77777777" w:rsidR="000F5041" w:rsidRPr="000F5041" w:rsidRDefault="000F5041" w:rsidP="000F5041">
            <w:pPr>
              <w:snapToGrid w:val="0"/>
              <w:spacing w:after="200"/>
              <w:contextualSpacing/>
              <w:jc w:val="center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5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0F4D32" w14:textId="77777777" w:rsidR="000F5041" w:rsidRPr="000F5041" w:rsidRDefault="000F5041" w:rsidP="000F5041">
            <w:pPr>
              <w:suppressLineNumbers/>
              <w:snapToGrid w:val="0"/>
              <w:spacing w:after="200"/>
              <w:contextualSpacing/>
              <w:jc w:val="center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3</w:t>
            </w:r>
          </w:p>
        </w:tc>
      </w:tr>
      <w:tr w:rsidR="000F5041" w:rsidRPr="000F5041" w14:paraId="57BAAEA3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36AB2D0E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5FEC3E70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Наименование объекта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242C0D" w14:textId="77777777" w:rsidR="000F5041" w:rsidRPr="000F5041" w:rsidRDefault="000F5041" w:rsidP="000F5041">
            <w:pPr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«Строительство общедомовых и внутриквартирных газовых сетей (газопроводов)» </w:t>
            </w:r>
          </w:p>
        </w:tc>
      </w:tr>
      <w:tr w:rsidR="000F5041" w:rsidRPr="000F5041" w14:paraId="4B20E696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2FCA7ABB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05D337C5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Место строительства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F4042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Псковская область, Псковский район, село Середка</w:t>
            </w:r>
          </w:p>
        </w:tc>
      </w:tr>
      <w:tr w:rsidR="000F5041" w:rsidRPr="000F5041" w14:paraId="703DD0EF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483AF4B0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18C9E8DE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759D4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Муниципальная программа </w:t>
            </w:r>
            <w:r w:rsidRPr="000F5041">
              <w:rPr>
                <w:rFonts w:eastAsiaTheme="minorEastAsia"/>
                <w:bCs/>
                <w:color w:val="000000"/>
                <w:sz w:val="24"/>
                <w:szCs w:val="24"/>
              </w:rPr>
              <w:t>«Комплексное развитие систем коммунальной инфраструктуры муниципального образования»</w:t>
            </w:r>
          </w:p>
        </w:tc>
      </w:tr>
      <w:tr w:rsidR="000F5041" w:rsidRPr="000F5041" w14:paraId="101D778B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0E856680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2EB9F1C7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Вид строительства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7D1864" w14:textId="77777777" w:rsidR="000F5041" w:rsidRPr="000F5041" w:rsidRDefault="000F5041" w:rsidP="000F5041">
            <w:pPr>
              <w:suppressLineNumbers/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Новое строительство.</w:t>
            </w:r>
          </w:p>
        </w:tc>
      </w:tr>
      <w:tr w:rsidR="000F5041" w:rsidRPr="000F5041" w14:paraId="3DCA9B5E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557FC059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210300A8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Источник газоснабжения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3CFD35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Существующий газопровод (согласно схемы АО «Газпром газораспределение Псков»)</w:t>
            </w:r>
          </w:p>
        </w:tc>
      </w:tr>
      <w:tr w:rsidR="000F5041" w:rsidRPr="000F5041" w14:paraId="64F15E85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20B73912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30152BCD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Использование газа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3E1D28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В целях пищеприготовления, горячего водоснабжения.</w:t>
            </w:r>
          </w:p>
        </w:tc>
      </w:tr>
      <w:tr w:rsidR="000F5041" w:rsidRPr="000F5041" w14:paraId="22BEAF41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1AC4101A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6EAA6B9E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Объем изысканий</w:t>
            </w:r>
          </w:p>
          <w:p w14:paraId="1AEF72C1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color w:val="FF0000"/>
                <w:sz w:val="24"/>
                <w:szCs w:val="24"/>
              </w:rPr>
            </w:pP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120E62" w14:textId="77777777" w:rsidR="000F5041" w:rsidRPr="000F5041" w:rsidRDefault="000F5041" w:rsidP="000F5041">
            <w:pPr>
              <w:suppressLineNumbers/>
              <w:suppressAutoHyphens/>
              <w:snapToGrid w:val="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Инженерные изыскания для проектирования объекта</w:t>
            </w:r>
          </w:p>
        </w:tc>
      </w:tr>
      <w:tr w:rsidR="000F5041" w:rsidRPr="000F5041" w14:paraId="4E45609D" w14:textId="77777777" w:rsidTr="00CF4BAD">
        <w:trPr>
          <w:trHeight w:val="229"/>
        </w:trPr>
        <w:tc>
          <w:tcPr>
            <w:tcW w:w="567" w:type="dxa"/>
            <w:tcBorders>
              <w:left w:val="single" w:sz="1" w:space="0" w:color="000000"/>
              <w:bottom w:val="single" w:sz="4" w:space="0" w:color="000000"/>
            </w:tcBorders>
          </w:tcPr>
          <w:p w14:paraId="08560897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4" w:space="0" w:color="000000"/>
            </w:tcBorders>
          </w:tcPr>
          <w:p w14:paraId="67943044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Стадийность проектирования 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14:paraId="3B0C8F5F" w14:textId="77777777" w:rsidR="000F5041" w:rsidRPr="000F5041" w:rsidRDefault="000F5041" w:rsidP="000F5041">
            <w:pPr>
              <w:numPr>
                <w:ilvl w:val="0"/>
                <w:numId w:val="39"/>
              </w:numPr>
              <w:suppressLineNumbers/>
              <w:suppressAutoHyphens/>
              <w:snapToGrid w:val="0"/>
              <w:spacing w:after="200" w:line="276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Проект</w:t>
            </w:r>
          </w:p>
          <w:p w14:paraId="6BE51437" w14:textId="77777777" w:rsidR="000F5041" w:rsidRPr="000F5041" w:rsidRDefault="000F5041" w:rsidP="000F5041">
            <w:pPr>
              <w:numPr>
                <w:ilvl w:val="0"/>
                <w:numId w:val="39"/>
              </w:numPr>
              <w:suppressLineNumbers/>
              <w:suppressAutoHyphens/>
              <w:snapToGrid w:val="0"/>
              <w:spacing w:after="200" w:line="276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Рабочая   документация</w:t>
            </w:r>
          </w:p>
        </w:tc>
      </w:tr>
      <w:tr w:rsidR="000F5041" w:rsidRPr="000F5041" w14:paraId="76F67EDD" w14:textId="77777777" w:rsidTr="00CF4BAD">
        <w:trPr>
          <w:trHeight w:val="543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569850C2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2C5F07A2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Исходные данные</w:t>
            </w:r>
          </w:p>
          <w:p w14:paraId="54B48D92" w14:textId="77777777" w:rsidR="000F5041" w:rsidRPr="000F5041" w:rsidRDefault="000F5041" w:rsidP="000F5041">
            <w:pPr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A7EAF7" w14:textId="77777777" w:rsidR="000F5041" w:rsidRPr="000F5041" w:rsidRDefault="000F5041" w:rsidP="000F5041">
            <w:pPr>
              <w:numPr>
                <w:ilvl w:val="0"/>
                <w:numId w:val="35"/>
              </w:numPr>
              <w:suppressLineNumbers/>
              <w:suppressAutoHyphens/>
              <w:spacing w:after="200" w:line="276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Список домов, подлежащих газификации.</w:t>
            </w:r>
          </w:p>
          <w:p w14:paraId="1DEDBFCD" w14:textId="77777777" w:rsidR="000F5041" w:rsidRPr="000F5041" w:rsidRDefault="000F5041" w:rsidP="000F5041">
            <w:pPr>
              <w:numPr>
                <w:ilvl w:val="0"/>
                <w:numId w:val="35"/>
              </w:numPr>
              <w:suppressLineNumbers/>
              <w:suppressAutoHyphens/>
              <w:spacing w:after="200" w:line="276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Планы БТИ газифицируемых домов (по запросу у Заказчика).</w:t>
            </w:r>
          </w:p>
          <w:p w14:paraId="44E3EC8C" w14:textId="77777777" w:rsidR="000F5041" w:rsidRPr="000F5041" w:rsidRDefault="000F5041" w:rsidP="000F5041">
            <w:pPr>
              <w:suppressLineNumbers/>
              <w:spacing w:after="20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Сбор, согласование ТУ и исходных данных, осуществляется Подрядчикам, стоимость включена в цену Контракта.</w:t>
            </w:r>
          </w:p>
        </w:tc>
      </w:tr>
      <w:tr w:rsidR="000F5041" w:rsidRPr="000F5041" w14:paraId="4CE26951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696DD37A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3556DE71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Объем проектирования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A056D6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Необходимо выполнить проектирование общедомовых и внутриквартирных газовых сетей (газопроводов).</w:t>
            </w:r>
          </w:p>
          <w:p w14:paraId="02303C05" w14:textId="77777777" w:rsidR="000F5041" w:rsidRPr="000F5041" w:rsidRDefault="000F5041" w:rsidP="000F504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Проектная документация должна быть разработана в соответствии с нормами и правилами выполнения проектных работ по строительству газовых наружных и внутренних сетей и сооружений; в объеме, согласно требованиям Постановления правительства РФ № 87 от 16.02.08г. на строительство линейных сооружений, с учетом Письма Минрегиона РФ от 22.06.2009 N 19088-СК/08. </w:t>
            </w:r>
          </w:p>
          <w:p w14:paraId="0F7B2AFD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Рабочая документация - в объеме достаточном для строительства.</w:t>
            </w:r>
          </w:p>
          <w:p w14:paraId="032CF4F9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При разработке выделить в отдельные тома </w:t>
            </w:r>
            <w:r w:rsidRPr="000F5041">
              <w:rPr>
                <w:rFonts w:eastAsiaTheme="minorEastAsia"/>
                <w:sz w:val="24"/>
                <w:szCs w:val="24"/>
              </w:rPr>
              <w:lastRenderedPageBreak/>
              <w:t>дополнительные разделы:</w:t>
            </w:r>
          </w:p>
          <w:p w14:paraId="6EBE9C64" w14:textId="77777777" w:rsidR="000F5041" w:rsidRPr="000F5041" w:rsidRDefault="000F5041" w:rsidP="000F5041">
            <w:pPr>
              <w:numPr>
                <w:ilvl w:val="0"/>
                <w:numId w:val="36"/>
              </w:numPr>
              <w:tabs>
                <w:tab w:val="clear" w:pos="0"/>
                <w:tab w:val="num" w:pos="780"/>
              </w:tabs>
              <w:suppressAutoHyphens/>
              <w:snapToGrid w:val="0"/>
              <w:spacing w:after="200" w:line="276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мероприятия по охране окружающей среды;</w:t>
            </w:r>
          </w:p>
          <w:p w14:paraId="2182A16B" w14:textId="77777777" w:rsidR="000F5041" w:rsidRPr="000F5041" w:rsidRDefault="000F5041" w:rsidP="000F5041">
            <w:pPr>
              <w:numPr>
                <w:ilvl w:val="0"/>
                <w:numId w:val="36"/>
              </w:numPr>
              <w:tabs>
                <w:tab w:val="clear" w:pos="0"/>
                <w:tab w:val="num" w:pos="780"/>
              </w:tabs>
              <w:suppressAutoHyphens/>
              <w:snapToGrid w:val="0"/>
              <w:spacing w:after="200" w:line="276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мероприятия по пожарной безопасности;</w:t>
            </w:r>
          </w:p>
          <w:p w14:paraId="2B773E72" w14:textId="77777777" w:rsidR="000F5041" w:rsidRPr="000F5041" w:rsidRDefault="000F5041" w:rsidP="000F5041">
            <w:pPr>
              <w:numPr>
                <w:ilvl w:val="0"/>
                <w:numId w:val="36"/>
              </w:numPr>
              <w:tabs>
                <w:tab w:val="clear" w:pos="0"/>
                <w:tab w:val="num" w:pos="780"/>
              </w:tabs>
              <w:suppressAutoHyphens/>
              <w:snapToGrid w:val="0"/>
              <w:spacing w:after="200" w:line="276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проект организации строительства;</w:t>
            </w:r>
          </w:p>
          <w:p w14:paraId="18A35436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Разработку раздела «мероприятия по обеспечению доступа инвалидов» не предусматривать.</w:t>
            </w:r>
          </w:p>
        </w:tc>
      </w:tr>
      <w:tr w:rsidR="000F5041" w:rsidRPr="000F5041" w14:paraId="709DE759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24EF3021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07162474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Технические характеристики проектируемого трубопровода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812E09" w14:textId="77777777" w:rsidR="000F5041" w:rsidRPr="000F5041" w:rsidRDefault="000F5041" w:rsidP="000F5041">
            <w:pPr>
              <w:suppressLineNumbers/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Материал труб - полиэтилен (подземный) и сталь (надземный);</w:t>
            </w:r>
          </w:p>
          <w:p w14:paraId="31CFFC71" w14:textId="77777777" w:rsidR="000F5041" w:rsidRPr="000F5041" w:rsidRDefault="000F5041" w:rsidP="000F5041">
            <w:pPr>
              <w:suppressLineNumbers/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Категория давления газа в трубопроводе, МПа- газопровод низкого давления (до 0,002 МПа);</w:t>
            </w:r>
          </w:p>
          <w:p w14:paraId="1314478E" w14:textId="77777777" w:rsidR="000F5041" w:rsidRPr="000F5041" w:rsidRDefault="000F5041" w:rsidP="000F5041">
            <w:pPr>
              <w:suppressLineNumbers/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Точку подключения определить проектом. </w:t>
            </w:r>
          </w:p>
          <w:p w14:paraId="0C09D786" w14:textId="77777777" w:rsidR="000F5041" w:rsidRPr="000F5041" w:rsidRDefault="000F5041" w:rsidP="000F5041">
            <w:pPr>
              <w:suppressLineNumbers/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Установка отключающих устройств – на высоте 1,5 м. от земли.</w:t>
            </w:r>
          </w:p>
        </w:tc>
      </w:tr>
      <w:tr w:rsidR="000F5041" w:rsidRPr="000F5041" w14:paraId="205EAAAC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74C13FF5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34BF994F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Подрядная организация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69368E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По результатам проведения торгов.</w:t>
            </w:r>
          </w:p>
        </w:tc>
      </w:tr>
      <w:tr w:rsidR="000F5041" w:rsidRPr="000F5041" w14:paraId="5CCA6879" w14:textId="77777777" w:rsidTr="00CF4BAD">
        <w:trPr>
          <w:trHeight w:val="145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6AC64E17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54AEBEBE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Заказчик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D85890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Администрация Псковского района</w:t>
            </w:r>
          </w:p>
        </w:tc>
      </w:tr>
      <w:tr w:rsidR="000F5041" w:rsidRPr="000F5041" w14:paraId="2AA360BC" w14:textId="77777777" w:rsidTr="00CF4BAD">
        <w:trPr>
          <w:trHeight w:val="219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14:paraId="5C16D3D4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14:paraId="72C95F1A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Сроки и очередность проектирования 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5268A6" w14:textId="77777777" w:rsidR="000F5041" w:rsidRPr="000F5041" w:rsidRDefault="000F5041" w:rsidP="000F5041">
            <w:pPr>
              <w:snapToGrid w:val="0"/>
              <w:spacing w:after="200"/>
              <w:ind w:left="36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Очередность проектирования:</w:t>
            </w:r>
          </w:p>
          <w:p w14:paraId="1E857A0E" w14:textId="77777777" w:rsidR="000F5041" w:rsidRPr="000F5041" w:rsidRDefault="000F5041" w:rsidP="000F5041">
            <w:pPr>
              <w:numPr>
                <w:ilvl w:val="0"/>
                <w:numId w:val="37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200" w:line="276" w:lineRule="auto"/>
              <w:ind w:left="72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Инженерные  изыскания.</w:t>
            </w:r>
          </w:p>
          <w:p w14:paraId="01A82516" w14:textId="77777777" w:rsidR="000F5041" w:rsidRPr="000F5041" w:rsidRDefault="000F5041" w:rsidP="000F5041">
            <w:pPr>
              <w:numPr>
                <w:ilvl w:val="0"/>
                <w:numId w:val="37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200" w:line="276" w:lineRule="auto"/>
              <w:ind w:left="72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Проектно-сметная документация: проект + рабочая документация;</w:t>
            </w:r>
          </w:p>
        </w:tc>
      </w:tr>
      <w:tr w:rsidR="000F5041" w:rsidRPr="000F5041" w14:paraId="6C4CAB54" w14:textId="77777777" w:rsidTr="00CF4BAD">
        <w:trPr>
          <w:trHeight w:val="272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58C2D86D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45F5A18E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439F8C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Средства областного бюджета и софинансирование муниципальных образований (5%)</w:t>
            </w:r>
          </w:p>
        </w:tc>
      </w:tr>
      <w:tr w:rsidR="000F5041" w:rsidRPr="000F5041" w14:paraId="2A346543" w14:textId="77777777" w:rsidTr="00CF4BAD">
        <w:trPr>
          <w:trHeight w:val="229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14:paraId="54559DE4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1" w:space="0" w:color="000000"/>
              <w:bottom w:val="single" w:sz="1" w:space="0" w:color="000000"/>
            </w:tcBorders>
          </w:tcPr>
          <w:p w14:paraId="73970EB7" w14:textId="77777777" w:rsidR="000F5041" w:rsidRPr="000F5041" w:rsidRDefault="000F5041" w:rsidP="000F5041">
            <w:pPr>
              <w:suppressLineNumbers/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Особые условия</w:t>
            </w:r>
          </w:p>
        </w:tc>
        <w:tc>
          <w:tcPr>
            <w:tcW w:w="59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1C68FC" w14:textId="77777777" w:rsidR="000F5041" w:rsidRPr="000F5041" w:rsidRDefault="000F5041" w:rsidP="000F5041">
            <w:pPr>
              <w:snapToGrid w:val="0"/>
              <w:spacing w:after="20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- При газификации жилых домов, проектирование осуществить до отключающего устройства на фасаде дома с установкой заглушки под сварку.</w:t>
            </w:r>
          </w:p>
          <w:p w14:paraId="2DF4519B" w14:textId="77777777" w:rsidR="000F5041" w:rsidRPr="000F5041" w:rsidRDefault="000F5041" w:rsidP="000F5041">
            <w:pPr>
              <w:snapToGrid w:val="0"/>
              <w:spacing w:after="20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-- Подрядчик проводит согласование проекта и сметной документации с Заказчиком, </w:t>
            </w:r>
          </w:p>
          <w:p w14:paraId="10EB7AC8" w14:textId="77777777" w:rsidR="000F5041" w:rsidRPr="000F5041" w:rsidRDefault="000F5041" w:rsidP="000F5041">
            <w:pPr>
              <w:snapToGrid w:val="0"/>
              <w:spacing w:after="20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- Подрядчик проводит согласование проекта за свой счет в установленном порядке с организациями, выдавшими технические условия;</w:t>
            </w:r>
          </w:p>
          <w:p w14:paraId="34D20B78" w14:textId="77777777" w:rsidR="000F5041" w:rsidRPr="000F5041" w:rsidRDefault="000F5041" w:rsidP="000F5041">
            <w:pPr>
              <w:snapToGrid w:val="0"/>
              <w:spacing w:after="20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- ПСД на Госэкспертизу в т.ч. экспертизы промбезопасности передает Подрядчик, оплату за данные работы проводит Подрядчик</w:t>
            </w:r>
          </w:p>
          <w:p w14:paraId="790ED900" w14:textId="77777777" w:rsidR="000F5041" w:rsidRPr="000F5041" w:rsidRDefault="000F5041" w:rsidP="000F5041">
            <w:pPr>
              <w:snapToGrid w:val="0"/>
              <w:spacing w:after="20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  Сопровождение и исправление замечаний по заключению Госэкспертизы, </w:t>
            </w:r>
            <w:r w:rsidRPr="000F5041">
              <w:rPr>
                <w:rFonts w:eastAsiaTheme="minorEastAsia"/>
                <w:iCs/>
                <w:sz w:val="24"/>
                <w:szCs w:val="24"/>
                <w:lang w:eastAsia="zh-CN"/>
              </w:rPr>
              <w:t>в т.ч. экспертизы промбезопасности</w:t>
            </w:r>
            <w:r w:rsidRPr="000F5041">
              <w:rPr>
                <w:rFonts w:eastAsiaTheme="minorEastAsia"/>
                <w:sz w:val="24"/>
                <w:szCs w:val="24"/>
              </w:rPr>
              <w:t xml:space="preserve"> Подрядчик производит за свой счет; повторная экспертиза, при необходимости, выполняется за счет Подрядчика.</w:t>
            </w:r>
          </w:p>
          <w:p w14:paraId="49A7D01B" w14:textId="77777777" w:rsidR="000F5041" w:rsidRPr="000F5041" w:rsidRDefault="000F5041" w:rsidP="000F5041">
            <w:pPr>
              <w:snapToGrid w:val="0"/>
              <w:spacing w:after="200"/>
              <w:contextualSpacing/>
              <w:jc w:val="both"/>
              <w:rPr>
                <w:rFonts w:eastAsiaTheme="minorEastAsia"/>
                <w:color w:val="FF0000"/>
                <w:sz w:val="24"/>
                <w:szCs w:val="24"/>
              </w:rPr>
            </w:pPr>
          </w:p>
          <w:p w14:paraId="45E7866E" w14:textId="77777777" w:rsidR="000F5041" w:rsidRPr="000F5041" w:rsidRDefault="000F5041" w:rsidP="000F5041">
            <w:pPr>
              <w:keepNext/>
              <w:shd w:val="clear" w:color="auto" w:fill="FFFFFF"/>
              <w:spacing w:after="200"/>
              <w:contextualSpacing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bCs/>
                <w:iCs/>
                <w:sz w:val="24"/>
                <w:szCs w:val="24"/>
              </w:rPr>
              <w:t>При завершении работ на стадии «Проект» до передачи ПСД в Госэкспертизу, Подрядчик передает на согласование Заказчику проектную документацию в 1-м экземпляре на бумажном и электронном носителе в соответствии с Заданием на проектирование и условиями документации о закупке.</w:t>
            </w:r>
            <w:r w:rsidRPr="000F5041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5E1D1602" w14:textId="77777777" w:rsidR="000F5041" w:rsidRPr="000F5041" w:rsidRDefault="000F5041" w:rsidP="000F5041">
            <w:pPr>
              <w:spacing w:after="200"/>
              <w:contextualSpacing/>
              <w:jc w:val="both"/>
              <w:rPr>
                <w:rFonts w:eastAsiaTheme="minorEastAsia"/>
                <w:color w:val="FF0000"/>
                <w:sz w:val="24"/>
                <w:szCs w:val="24"/>
              </w:rPr>
            </w:pPr>
          </w:p>
          <w:p w14:paraId="1CE221B9" w14:textId="77777777" w:rsidR="000F5041" w:rsidRPr="000F5041" w:rsidRDefault="000F5041" w:rsidP="000F5041">
            <w:pPr>
              <w:snapToGrid w:val="0"/>
              <w:spacing w:after="20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Передача оформленной в установленном порядке проектной документации осуществляется по накладным Подрядчика.</w:t>
            </w:r>
          </w:p>
        </w:tc>
      </w:tr>
      <w:tr w:rsidR="000F5041" w:rsidRPr="000F5041" w14:paraId="548D4794" w14:textId="77777777" w:rsidTr="00CF4BAD">
        <w:trPr>
          <w:trHeight w:val="1211"/>
        </w:trPr>
        <w:tc>
          <w:tcPr>
            <w:tcW w:w="5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14:paraId="371D97E1" w14:textId="77777777" w:rsidR="000F5041" w:rsidRPr="000F5041" w:rsidRDefault="000F5041" w:rsidP="000F5041">
            <w:pPr>
              <w:numPr>
                <w:ilvl w:val="0"/>
                <w:numId w:val="38"/>
              </w:numPr>
              <w:suppressLineNumbers/>
              <w:suppressAutoHyphens/>
              <w:snapToGrid w:val="0"/>
              <w:spacing w:after="200" w:line="276" w:lineRule="auto"/>
              <w:ind w:left="371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14:paraId="055852BB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Требования по количеству проектной документации</w:t>
            </w:r>
          </w:p>
        </w:tc>
        <w:tc>
          <w:tcPr>
            <w:tcW w:w="599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6A880F" w14:textId="77777777" w:rsidR="000F5041" w:rsidRPr="000F5041" w:rsidRDefault="000F5041" w:rsidP="000F5041">
            <w:pPr>
              <w:tabs>
                <w:tab w:val="left" w:pos="709"/>
              </w:tabs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Подрядчик передает Заказчику полный комплект проектной документации на бумажном носителе:</w:t>
            </w:r>
          </w:p>
          <w:p w14:paraId="19F25CCD" w14:textId="77777777" w:rsidR="000F5041" w:rsidRPr="000F5041" w:rsidRDefault="000F5041" w:rsidP="000F5041">
            <w:pPr>
              <w:tabs>
                <w:tab w:val="left" w:pos="709"/>
              </w:tabs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- 5 экземпляров документации стадии «Проект»;</w:t>
            </w:r>
          </w:p>
          <w:p w14:paraId="01DEE48A" w14:textId="77777777" w:rsidR="000F5041" w:rsidRPr="000F5041" w:rsidRDefault="000F5041" w:rsidP="000F5041">
            <w:pPr>
              <w:tabs>
                <w:tab w:val="left" w:pos="709"/>
              </w:tabs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- 5 экземпляров Рабочей документации, </w:t>
            </w:r>
          </w:p>
          <w:p w14:paraId="5EF24139" w14:textId="77777777" w:rsidR="000F5041" w:rsidRPr="000F5041" w:rsidRDefault="000F5041" w:rsidP="000F5041">
            <w:pPr>
              <w:tabs>
                <w:tab w:val="left" w:pos="709"/>
              </w:tabs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а также 2 экземпляра полного комплекта проектной документации на электронном носителе, в том числе графические материалы в формате PDF.</w:t>
            </w:r>
          </w:p>
          <w:p w14:paraId="0EBCFF4E" w14:textId="77777777" w:rsidR="000F5041" w:rsidRPr="000F5041" w:rsidRDefault="000F5041" w:rsidP="000F5041">
            <w:pPr>
              <w:tabs>
                <w:tab w:val="left" w:pos="709"/>
              </w:tabs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- 1 экземпляр ведомости объемов работ на бумажном и электронном носителе.</w:t>
            </w:r>
          </w:p>
          <w:p w14:paraId="039B046B" w14:textId="77777777" w:rsidR="000F5041" w:rsidRPr="000F5041" w:rsidRDefault="000F5041" w:rsidP="000F5041">
            <w:pPr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Подрядчик передает Заказчику положительное заключение Госэкспертизы, в т.ч экспертиза промбезопасности.</w:t>
            </w:r>
          </w:p>
          <w:p w14:paraId="6D052F5F" w14:textId="77777777" w:rsidR="000F5041" w:rsidRPr="000F5041" w:rsidRDefault="000F5041" w:rsidP="000F5041">
            <w:pPr>
              <w:tabs>
                <w:tab w:val="left" w:pos="709"/>
              </w:tabs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</w:p>
          <w:p w14:paraId="7AF739AF" w14:textId="77777777" w:rsidR="000F5041" w:rsidRPr="000F5041" w:rsidRDefault="000F5041" w:rsidP="000F5041">
            <w:pPr>
              <w:tabs>
                <w:tab w:val="left" w:pos="709"/>
              </w:tabs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Сметная документация должна быть составлена с применением действующей сметно-нормативной базы на момент заключения контракта. </w:t>
            </w:r>
          </w:p>
          <w:p w14:paraId="796CD73F" w14:textId="77777777" w:rsidR="000F5041" w:rsidRPr="000F5041" w:rsidRDefault="000F5041" w:rsidP="000F504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200"/>
              <w:contextualSpacing/>
              <w:rPr>
                <w:rFonts w:eastAsia="ヒラギノ角ゴ Pro W3"/>
                <w:sz w:val="24"/>
                <w:szCs w:val="24"/>
              </w:rPr>
            </w:pPr>
            <w:r w:rsidRPr="000F5041">
              <w:rPr>
                <w:rFonts w:eastAsia="ヒラギノ角ゴ Pro W3"/>
                <w:sz w:val="24"/>
                <w:szCs w:val="24"/>
              </w:rPr>
              <w:t>Дополнительно два экземпляра сметы – на компакт-диске (или ином электронном носителе) Первый экземпляр в формате .XML; Второй экземпляр в формате Excel.</w:t>
            </w:r>
          </w:p>
          <w:p w14:paraId="5F8A82A5" w14:textId="77777777" w:rsidR="000F5041" w:rsidRPr="000F5041" w:rsidRDefault="000F5041" w:rsidP="000F5041">
            <w:pPr>
              <w:tabs>
                <w:tab w:val="left" w:pos="709"/>
              </w:tabs>
              <w:spacing w:after="200"/>
              <w:contextualSpacing/>
              <w:rPr>
                <w:rFonts w:eastAsiaTheme="minorEastAsia"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>На строительные материалы, комплектующие и оборудование, предусмотренные в проектах должны быть приложены:</w:t>
            </w:r>
          </w:p>
          <w:p w14:paraId="5FC2F065" w14:textId="77777777" w:rsidR="000F5041" w:rsidRPr="000F5041" w:rsidRDefault="000F5041" w:rsidP="000F5041">
            <w:pPr>
              <w:snapToGrid w:val="0"/>
              <w:spacing w:after="200"/>
              <w:contextualSpacing/>
              <w:rPr>
                <w:rFonts w:eastAsiaTheme="minorEastAsia"/>
                <w:b/>
                <w:sz w:val="24"/>
                <w:szCs w:val="24"/>
              </w:rPr>
            </w:pPr>
            <w:r w:rsidRPr="000F5041">
              <w:rPr>
                <w:rFonts w:eastAsiaTheme="minorEastAsia"/>
                <w:sz w:val="24"/>
                <w:szCs w:val="24"/>
              </w:rPr>
              <w:t xml:space="preserve"> 1. Прайсы</w:t>
            </w:r>
          </w:p>
        </w:tc>
      </w:tr>
    </w:tbl>
    <w:p w14:paraId="4AFFE064" w14:textId="77777777" w:rsidR="000F5041" w:rsidRPr="000F5041" w:rsidRDefault="000F5041" w:rsidP="000F5041">
      <w:pPr>
        <w:autoSpaceDE w:val="0"/>
        <w:autoSpaceDN w:val="0"/>
        <w:adjustRightInd w:val="0"/>
        <w:spacing w:after="200"/>
        <w:contextualSpacing/>
        <w:jc w:val="center"/>
        <w:rPr>
          <w:rFonts w:eastAsiaTheme="minorHAnsi"/>
          <w:sz w:val="24"/>
          <w:szCs w:val="24"/>
          <w:lang w:eastAsia="en-US"/>
        </w:rPr>
      </w:pPr>
    </w:p>
    <w:p w14:paraId="62A6CEDF" w14:textId="77777777" w:rsidR="0004262E" w:rsidRPr="00550485" w:rsidRDefault="0004262E" w:rsidP="00C8312A">
      <w:pPr>
        <w:tabs>
          <w:tab w:val="left" w:pos="360"/>
        </w:tabs>
        <w:autoSpaceDE w:val="0"/>
        <w:autoSpaceDN w:val="0"/>
        <w:adjustRightInd w:val="0"/>
        <w:spacing w:before="120" w:after="120"/>
        <w:ind w:firstLine="720"/>
        <w:jc w:val="center"/>
        <w:rPr>
          <w:bCs/>
          <w:sz w:val="24"/>
          <w:szCs w:val="24"/>
        </w:rPr>
      </w:pPr>
    </w:p>
    <w:sectPr w:rsidR="0004262E" w:rsidRPr="00550485" w:rsidSect="00F179F0">
      <w:footerReference w:type="even" r:id="rId8"/>
      <w:footerReference w:type="default" r:id="rId9"/>
      <w:pgSz w:w="11905" w:h="16837"/>
      <w:pgMar w:top="851" w:right="851" w:bottom="992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DDA2A" w14:textId="77777777" w:rsidR="00C106DF" w:rsidRDefault="00C106DF">
      <w:r>
        <w:separator/>
      </w:r>
    </w:p>
  </w:endnote>
  <w:endnote w:type="continuationSeparator" w:id="0">
    <w:p w14:paraId="037817EF" w14:textId="77777777" w:rsidR="00C106DF" w:rsidRDefault="00C1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CC"/>
    <w:family w:val="swiss"/>
    <w:pitch w:val="variable"/>
    <w:sig w:usb0="E7000EFF" w:usb1="5200FDFF" w:usb2="0A042021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7E874" w14:textId="77777777" w:rsidR="00E22A0D" w:rsidRDefault="00E22A0D" w:rsidP="00056F2A">
    <w:pPr>
      <w:pStyle w:val="ae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3D75D1" w14:textId="77777777" w:rsidR="00E22A0D" w:rsidRDefault="00E22A0D" w:rsidP="00056F2A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A4E9D" w14:textId="6486F9D1" w:rsidR="00E22A0D" w:rsidRDefault="00E22A0D" w:rsidP="00056F2A">
    <w:pPr>
      <w:pStyle w:val="ae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6C6F">
      <w:rPr>
        <w:rStyle w:val="a6"/>
        <w:noProof/>
      </w:rPr>
      <w:t>3</w:t>
    </w:r>
    <w:r>
      <w:rPr>
        <w:rStyle w:val="a6"/>
      </w:rPr>
      <w:fldChar w:fldCharType="end"/>
    </w:r>
  </w:p>
  <w:p w14:paraId="0906B12F" w14:textId="77777777" w:rsidR="00E22A0D" w:rsidRDefault="00E22A0D" w:rsidP="00056F2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CBAB6" w14:textId="77777777" w:rsidR="00C106DF" w:rsidRDefault="00C106DF">
      <w:r>
        <w:separator/>
      </w:r>
    </w:p>
  </w:footnote>
  <w:footnote w:type="continuationSeparator" w:id="0">
    <w:p w14:paraId="29D3ED88" w14:textId="77777777" w:rsidR="00C106DF" w:rsidRDefault="00C10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3E477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2"/>
    <w:multiLevelType w:val="singleLevel"/>
    <w:tmpl w:val="D78470F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4962BE32"/>
    <w:name w:val="WW8Num2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Times New Roman"/>
        <w:color w:val="auto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7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2770"/>
        </w:tabs>
        <w:ind w:left="277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5BD5D83"/>
    <w:multiLevelType w:val="hybridMultilevel"/>
    <w:tmpl w:val="7A9880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CF23F7"/>
    <w:multiLevelType w:val="hybridMultilevel"/>
    <w:tmpl w:val="B846FBA0"/>
    <w:lvl w:ilvl="0" w:tplc="A894C7E2">
      <w:start w:val="10"/>
      <w:numFmt w:val="decimal"/>
      <w:lvlText w:val="%1."/>
      <w:lvlJc w:val="left"/>
      <w:pPr>
        <w:ind w:left="5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35" w:hanging="360"/>
      </w:pPr>
    </w:lvl>
    <w:lvl w:ilvl="2" w:tplc="0419001B" w:tentative="1">
      <w:start w:val="1"/>
      <w:numFmt w:val="lowerRoman"/>
      <w:lvlText w:val="%3."/>
      <w:lvlJc w:val="right"/>
      <w:pPr>
        <w:ind w:left="6555" w:hanging="180"/>
      </w:pPr>
    </w:lvl>
    <w:lvl w:ilvl="3" w:tplc="0419000F" w:tentative="1">
      <w:start w:val="1"/>
      <w:numFmt w:val="decimal"/>
      <w:lvlText w:val="%4."/>
      <w:lvlJc w:val="left"/>
      <w:pPr>
        <w:ind w:left="7275" w:hanging="360"/>
      </w:pPr>
    </w:lvl>
    <w:lvl w:ilvl="4" w:tplc="04190019" w:tentative="1">
      <w:start w:val="1"/>
      <w:numFmt w:val="lowerLetter"/>
      <w:lvlText w:val="%5."/>
      <w:lvlJc w:val="left"/>
      <w:pPr>
        <w:ind w:left="7995" w:hanging="360"/>
      </w:pPr>
    </w:lvl>
    <w:lvl w:ilvl="5" w:tplc="0419001B" w:tentative="1">
      <w:start w:val="1"/>
      <w:numFmt w:val="lowerRoman"/>
      <w:lvlText w:val="%6."/>
      <w:lvlJc w:val="right"/>
      <w:pPr>
        <w:ind w:left="8715" w:hanging="180"/>
      </w:pPr>
    </w:lvl>
    <w:lvl w:ilvl="6" w:tplc="0419000F" w:tentative="1">
      <w:start w:val="1"/>
      <w:numFmt w:val="decimal"/>
      <w:lvlText w:val="%7."/>
      <w:lvlJc w:val="left"/>
      <w:pPr>
        <w:ind w:left="9435" w:hanging="360"/>
      </w:pPr>
    </w:lvl>
    <w:lvl w:ilvl="7" w:tplc="04190019" w:tentative="1">
      <w:start w:val="1"/>
      <w:numFmt w:val="lowerLetter"/>
      <w:lvlText w:val="%8."/>
      <w:lvlJc w:val="left"/>
      <w:pPr>
        <w:ind w:left="10155" w:hanging="360"/>
      </w:pPr>
    </w:lvl>
    <w:lvl w:ilvl="8" w:tplc="0419001B" w:tentative="1">
      <w:start w:val="1"/>
      <w:numFmt w:val="lowerRoman"/>
      <w:lvlText w:val="%9."/>
      <w:lvlJc w:val="right"/>
      <w:pPr>
        <w:ind w:left="10875" w:hanging="180"/>
      </w:pPr>
    </w:lvl>
  </w:abstractNum>
  <w:abstractNum w:abstractNumId="10" w15:restartNumberingAfterBreak="0">
    <w:nsid w:val="0C0971D3"/>
    <w:multiLevelType w:val="singleLevel"/>
    <w:tmpl w:val="26D897A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b/>
        <w:i w:val="0"/>
        <w:color w:val="auto"/>
      </w:rPr>
    </w:lvl>
  </w:abstractNum>
  <w:abstractNum w:abstractNumId="11" w15:restartNumberingAfterBreak="0">
    <w:nsid w:val="1519104C"/>
    <w:multiLevelType w:val="hybridMultilevel"/>
    <w:tmpl w:val="D83035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50EC3"/>
    <w:multiLevelType w:val="hybridMultilevel"/>
    <w:tmpl w:val="1D383BCE"/>
    <w:lvl w:ilvl="0" w:tplc="6276AE9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B07275"/>
    <w:multiLevelType w:val="hybridMultilevel"/>
    <w:tmpl w:val="4FE20A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84FDF"/>
    <w:multiLevelType w:val="hybridMultilevel"/>
    <w:tmpl w:val="A87635B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396B03"/>
    <w:multiLevelType w:val="hybridMultilevel"/>
    <w:tmpl w:val="82B6E18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C32E8"/>
    <w:multiLevelType w:val="hybridMultilevel"/>
    <w:tmpl w:val="3C167F26"/>
    <w:lvl w:ilvl="0" w:tplc="BEB0F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B0F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933DF"/>
    <w:multiLevelType w:val="hybridMultilevel"/>
    <w:tmpl w:val="76365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50C2"/>
    <w:multiLevelType w:val="hybridMultilevel"/>
    <w:tmpl w:val="1C88DB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53DD1"/>
    <w:multiLevelType w:val="hybridMultilevel"/>
    <w:tmpl w:val="FF389BCE"/>
    <w:lvl w:ilvl="0" w:tplc="0EAC2A1C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734190"/>
    <w:multiLevelType w:val="hybridMultilevel"/>
    <w:tmpl w:val="1FE87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15178"/>
    <w:multiLevelType w:val="hybridMultilevel"/>
    <w:tmpl w:val="5B2C37F0"/>
    <w:lvl w:ilvl="0" w:tplc="041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40AD7D2F"/>
    <w:multiLevelType w:val="hybridMultilevel"/>
    <w:tmpl w:val="7E5E4D96"/>
    <w:lvl w:ilvl="0" w:tplc="6D64EC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D53FA8"/>
    <w:multiLevelType w:val="hybridMultilevel"/>
    <w:tmpl w:val="BF106566"/>
    <w:lvl w:ilvl="0" w:tplc="BEB0F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7757D"/>
    <w:multiLevelType w:val="hybridMultilevel"/>
    <w:tmpl w:val="33800A02"/>
    <w:lvl w:ilvl="0" w:tplc="8706575E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106A7"/>
    <w:multiLevelType w:val="hybridMultilevel"/>
    <w:tmpl w:val="C5642D7E"/>
    <w:lvl w:ilvl="0" w:tplc="BEB0F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F763C"/>
    <w:multiLevelType w:val="hybridMultilevel"/>
    <w:tmpl w:val="ACF60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D6CE7"/>
    <w:multiLevelType w:val="hybridMultilevel"/>
    <w:tmpl w:val="37644880"/>
    <w:name w:val="WW8Num62"/>
    <w:lvl w:ilvl="0" w:tplc="3C84E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E0118"/>
    <w:multiLevelType w:val="hybridMultilevel"/>
    <w:tmpl w:val="9E6ACA44"/>
    <w:lvl w:ilvl="0" w:tplc="B0C4D658">
      <w:start w:val="7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861418"/>
    <w:multiLevelType w:val="multilevel"/>
    <w:tmpl w:val="C472CDE4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313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0" w15:restartNumberingAfterBreak="0">
    <w:nsid w:val="59E437EA"/>
    <w:multiLevelType w:val="hybridMultilevel"/>
    <w:tmpl w:val="B7305986"/>
    <w:lvl w:ilvl="0" w:tplc="3334AAC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1" w15:restartNumberingAfterBreak="0">
    <w:nsid w:val="5B017840"/>
    <w:multiLevelType w:val="hybridMultilevel"/>
    <w:tmpl w:val="229ABE60"/>
    <w:lvl w:ilvl="0" w:tplc="AB94D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94D9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506FF"/>
    <w:multiLevelType w:val="hybridMultilevel"/>
    <w:tmpl w:val="261A17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7549F1"/>
    <w:multiLevelType w:val="hybridMultilevel"/>
    <w:tmpl w:val="B8C25C1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EE0101B"/>
    <w:multiLevelType w:val="hybridMultilevel"/>
    <w:tmpl w:val="97EE2D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00C7373"/>
    <w:multiLevelType w:val="hybridMultilevel"/>
    <w:tmpl w:val="F0FA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46D6A"/>
    <w:multiLevelType w:val="hybridMultilevel"/>
    <w:tmpl w:val="A60E16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7070431F"/>
    <w:multiLevelType w:val="hybridMultilevel"/>
    <w:tmpl w:val="5EBCAB8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7442ED"/>
    <w:multiLevelType w:val="hybridMultilevel"/>
    <w:tmpl w:val="5BAEBE0C"/>
    <w:lvl w:ilvl="0" w:tplc="B96A9BB0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935764"/>
    <w:multiLevelType w:val="hybridMultilevel"/>
    <w:tmpl w:val="AEB021AC"/>
    <w:lvl w:ilvl="0" w:tplc="BEB0F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B0F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B2A01"/>
    <w:multiLevelType w:val="multilevel"/>
    <w:tmpl w:val="56BCECF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5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2" w15:restartNumberingAfterBreak="0">
    <w:nsid w:val="7C4C5090"/>
    <w:multiLevelType w:val="hybridMultilevel"/>
    <w:tmpl w:val="C05E7B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0"/>
  </w:num>
  <w:num w:numId="5">
    <w:abstractNumId w:val="26"/>
  </w:num>
  <w:num w:numId="6">
    <w:abstractNumId w:val="20"/>
  </w:num>
  <w:num w:numId="7">
    <w:abstractNumId w:val="29"/>
  </w:num>
  <w:num w:numId="8">
    <w:abstractNumId w:val="34"/>
  </w:num>
  <w:num w:numId="9">
    <w:abstractNumId w:val="36"/>
  </w:num>
  <w:num w:numId="10">
    <w:abstractNumId w:val="33"/>
  </w:num>
  <w:num w:numId="11">
    <w:abstractNumId w:val="38"/>
  </w:num>
  <w:num w:numId="12">
    <w:abstractNumId w:val="28"/>
  </w:num>
  <w:num w:numId="13">
    <w:abstractNumId w:val="12"/>
  </w:num>
  <w:num w:numId="14">
    <w:abstractNumId w:val="21"/>
  </w:num>
  <w:num w:numId="15">
    <w:abstractNumId w:val="39"/>
  </w:num>
  <w:num w:numId="16">
    <w:abstractNumId w:val="11"/>
  </w:num>
  <w:num w:numId="17">
    <w:abstractNumId w:val="42"/>
  </w:num>
  <w:num w:numId="18">
    <w:abstractNumId w:val="32"/>
  </w:num>
  <w:num w:numId="19">
    <w:abstractNumId w:val="8"/>
  </w:num>
  <w:num w:numId="20">
    <w:abstractNumId w:val="13"/>
  </w:num>
  <w:num w:numId="21">
    <w:abstractNumId w:val="14"/>
  </w:num>
  <w:num w:numId="22">
    <w:abstractNumId w:val="9"/>
  </w:num>
  <w:num w:numId="23">
    <w:abstractNumId w:val="18"/>
  </w:num>
  <w:num w:numId="24">
    <w:abstractNumId w:val="15"/>
  </w:num>
  <w:num w:numId="25">
    <w:abstractNumId w:val="24"/>
  </w:num>
  <w:num w:numId="26">
    <w:abstractNumId w:val="23"/>
  </w:num>
  <w:num w:numId="27">
    <w:abstractNumId w:val="16"/>
  </w:num>
  <w:num w:numId="28">
    <w:abstractNumId w:val="40"/>
  </w:num>
  <w:num w:numId="29">
    <w:abstractNumId w:val="25"/>
  </w:num>
  <w:num w:numId="30">
    <w:abstractNumId w:val="22"/>
  </w:num>
  <w:num w:numId="31">
    <w:abstractNumId w:val="19"/>
  </w:num>
  <w:num w:numId="32">
    <w:abstractNumId w:val="30"/>
  </w:num>
  <w:num w:numId="33">
    <w:abstractNumId w:val="41"/>
  </w:num>
  <w:num w:numId="34">
    <w:abstractNumId w:val="31"/>
  </w:num>
  <w:num w:numId="35">
    <w:abstractNumId w:val="2"/>
  </w:num>
  <w:num w:numId="36">
    <w:abstractNumId w:val="4"/>
  </w:num>
  <w:num w:numId="37">
    <w:abstractNumId w:val="3"/>
  </w:num>
  <w:num w:numId="38">
    <w:abstractNumId w:val="17"/>
  </w:num>
  <w:num w:numId="39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83"/>
    <w:rsid w:val="00000CC1"/>
    <w:rsid w:val="00000D89"/>
    <w:rsid w:val="000022FE"/>
    <w:rsid w:val="00002811"/>
    <w:rsid w:val="00003FBC"/>
    <w:rsid w:val="00005C4D"/>
    <w:rsid w:val="000060E4"/>
    <w:rsid w:val="0001084C"/>
    <w:rsid w:val="000109E6"/>
    <w:rsid w:val="00011102"/>
    <w:rsid w:val="0001142E"/>
    <w:rsid w:val="00011589"/>
    <w:rsid w:val="0001175B"/>
    <w:rsid w:val="0001236A"/>
    <w:rsid w:val="000125AA"/>
    <w:rsid w:val="00012893"/>
    <w:rsid w:val="000128F1"/>
    <w:rsid w:val="00012AE9"/>
    <w:rsid w:val="00012B9C"/>
    <w:rsid w:val="00012C16"/>
    <w:rsid w:val="00012C3D"/>
    <w:rsid w:val="000130B9"/>
    <w:rsid w:val="00013100"/>
    <w:rsid w:val="000137DE"/>
    <w:rsid w:val="000140F0"/>
    <w:rsid w:val="00014A71"/>
    <w:rsid w:val="0001508C"/>
    <w:rsid w:val="000151B9"/>
    <w:rsid w:val="0001707C"/>
    <w:rsid w:val="00017159"/>
    <w:rsid w:val="00017387"/>
    <w:rsid w:val="0001743E"/>
    <w:rsid w:val="0001750E"/>
    <w:rsid w:val="00017632"/>
    <w:rsid w:val="00017E02"/>
    <w:rsid w:val="00017F70"/>
    <w:rsid w:val="000203DD"/>
    <w:rsid w:val="00020849"/>
    <w:rsid w:val="00021487"/>
    <w:rsid w:val="000214A3"/>
    <w:rsid w:val="00022356"/>
    <w:rsid w:val="00022BC4"/>
    <w:rsid w:val="000234A7"/>
    <w:rsid w:val="00023AFA"/>
    <w:rsid w:val="00024F4D"/>
    <w:rsid w:val="0002562C"/>
    <w:rsid w:val="00025DB2"/>
    <w:rsid w:val="00026580"/>
    <w:rsid w:val="0002695D"/>
    <w:rsid w:val="00027FA1"/>
    <w:rsid w:val="000303AD"/>
    <w:rsid w:val="000305D1"/>
    <w:rsid w:val="000310D5"/>
    <w:rsid w:val="000314FB"/>
    <w:rsid w:val="000316A2"/>
    <w:rsid w:val="00031B6F"/>
    <w:rsid w:val="0003270D"/>
    <w:rsid w:val="00032993"/>
    <w:rsid w:val="00034AAB"/>
    <w:rsid w:val="00035007"/>
    <w:rsid w:val="0003504A"/>
    <w:rsid w:val="00035150"/>
    <w:rsid w:val="000354E9"/>
    <w:rsid w:val="00035856"/>
    <w:rsid w:val="00035B9F"/>
    <w:rsid w:val="00035C5E"/>
    <w:rsid w:val="000367E7"/>
    <w:rsid w:val="00036C1F"/>
    <w:rsid w:val="000378D4"/>
    <w:rsid w:val="00037C78"/>
    <w:rsid w:val="00037E21"/>
    <w:rsid w:val="000401C2"/>
    <w:rsid w:val="000407C0"/>
    <w:rsid w:val="00040AD0"/>
    <w:rsid w:val="00041168"/>
    <w:rsid w:val="00041E9C"/>
    <w:rsid w:val="00041F09"/>
    <w:rsid w:val="000421A8"/>
    <w:rsid w:val="0004262E"/>
    <w:rsid w:val="00042DC3"/>
    <w:rsid w:val="0004353F"/>
    <w:rsid w:val="00043A09"/>
    <w:rsid w:val="00043A83"/>
    <w:rsid w:val="00044248"/>
    <w:rsid w:val="00044BA0"/>
    <w:rsid w:val="00044E2B"/>
    <w:rsid w:val="00044E78"/>
    <w:rsid w:val="00044F86"/>
    <w:rsid w:val="00045151"/>
    <w:rsid w:val="0004553C"/>
    <w:rsid w:val="0004629E"/>
    <w:rsid w:val="00046302"/>
    <w:rsid w:val="00047297"/>
    <w:rsid w:val="000476EF"/>
    <w:rsid w:val="0004784D"/>
    <w:rsid w:val="00047A80"/>
    <w:rsid w:val="00050629"/>
    <w:rsid w:val="00051022"/>
    <w:rsid w:val="000512B9"/>
    <w:rsid w:val="00052023"/>
    <w:rsid w:val="00052676"/>
    <w:rsid w:val="00052EE3"/>
    <w:rsid w:val="000540B9"/>
    <w:rsid w:val="00055470"/>
    <w:rsid w:val="00056F2A"/>
    <w:rsid w:val="00057352"/>
    <w:rsid w:val="00057D20"/>
    <w:rsid w:val="00060796"/>
    <w:rsid w:val="000610FA"/>
    <w:rsid w:val="00061142"/>
    <w:rsid w:val="0006131B"/>
    <w:rsid w:val="000613C7"/>
    <w:rsid w:val="00061665"/>
    <w:rsid w:val="00061BB7"/>
    <w:rsid w:val="00061DA2"/>
    <w:rsid w:val="00062091"/>
    <w:rsid w:val="000620B0"/>
    <w:rsid w:val="00062566"/>
    <w:rsid w:val="00062CE5"/>
    <w:rsid w:val="000632C2"/>
    <w:rsid w:val="000635B3"/>
    <w:rsid w:val="000636E4"/>
    <w:rsid w:val="00063BC7"/>
    <w:rsid w:val="000648A5"/>
    <w:rsid w:val="00065191"/>
    <w:rsid w:val="00065535"/>
    <w:rsid w:val="00065E60"/>
    <w:rsid w:val="0006696A"/>
    <w:rsid w:val="00066C1A"/>
    <w:rsid w:val="00066CAC"/>
    <w:rsid w:val="00066FB2"/>
    <w:rsid w:val="00066FD3"/>
    <w:rsid w:val="00067298"/>
    <w:rsid w:val="000673CE"/>
    <w:rsid w:val="00067545"/>
    <w:rsid w:val="00071296"/>
    <w:rsid w:val="000719E4"/>
    <w:rsid w:val="00072876"/>
    <w:rsid w:val="00072C68"/>
    <w:rsid w:val="00073067"/>
    <w:rsid w:val="000732FC"/>
    <w:rsid w:val="000736E4"/>
    <w:rsid w:val="000746E8"/>
    <w:rsid w:val="00074DD6"/>
    <w:rsid w:val="00075A10"/>
    <w:rsid w:val="00075D40"/>
    <w:rsid w:val="000763EB"/>
    <w:rsid w:val="00076849"/>
    <w:rsid w:val="00076A04"/>
    <w:rsid w:val="00077055"/>
    <w:rsid w:val="0007729E"/>
    <w:rsid w:val="0008090E"/>
    <w:rsid w:val="0008094D"/>
    <w:rsid w:val="00080CB0"/>
    <w:rsid w:val="00080F63"/>
    <w:rsid w:val="00081665"/>
    <w:rsid w:val="00081B39"/>
    <w:rsid w:val="00081EB7"/>
    <w:rsid w:val="00081F9F"/>
    <w:rsid w:val="00082BCD"/>
    <w:rsid w:val="00082E69"/>
    <w:rsid w:val="00082FA1"/>
    <w:rsid w:val="000832EF"/>
    <w:rsid w:val="00083BF8"/>
    <w:rsid w:val="00083FE2"/>
    <w:rsid w:val="000840EB"/>
    <w:rsid w:val="0008569A"/>
    <w:rsid w:val="00086243"/>
    <w:rsid w:val="00086386"/>
    <w:rsid w:val="00086392"/>
    <w:rsid w:val="00086C70"/>
    <w:rsid w:val="00087133"/>
    <w:rsid w:val="0008715E"/>
    <w:rsid w:val="000904F7"/>
    <w:rsid w:val="00090636"/>
    <w:rsid w:val="00090D2D"/>
    <w:rsid w:val="00091F86"/>
    <w:rsid w:val="0009252E"/>
    <w:rsid w:val="000933FA"/>
    <w:rsid w:val="000945B7"/>
    <w:rsid w:val="00094AB9"/>
    <w:rsid w:val="00095339"/>
    <w:rsid w:val="00095DFC"/>
    <w:rsid w:val="00095ECD"/>
    <w:rsid w:val="00096D6F"/>
    <w:rsid w:val="00097291"/>
    <w:rsid w:val="000972D1"/>
    <w:rsid w:val="000A0161"/>
    <w:rsid w:val="000A034C"/>
    <w:rsid w:val="000A0EEE"/>
    <w:rsid w:val="000A1163"/>
    <w:rsid w:val="000A1871"/>
    <w:rsid w:val="000A2834"/>
    <w:rsid w:val="000A2FE1"/>
    <w:rsid w:val="000A37A1"/>
    <w:rsid w:val="000A3EE4"/>
    <w:rsid w:val="000A40F9"/>
    <w:rsid w:val="000A41D6"/>
    <w:rsid w:val="000A4683"/>
    <w:rsid w:val="000A4BFC"/>
    <w:rsid w:val="000A4ED4"/>
    <w:rsid w:val="000A4FA8"/>
    <w:rsid w:val="000A5007"/>
    <w:rsid w:val="000A59E7"/>
    <w:rsid w:val="000A74AF"/>
    <w:rsid w:val="000A7665"/>
    <w:rsid w:val="000A7854"/>
    <w:rsid w:val="000A7CE5"/>
    <w:rsid w:val="000B0649"/>
    <w:rsid w:val="000B0A13"/>
    <w:rsid w:val="000B0A1C"/>
    <w:rsid w:val="000B3362"/>
    <w:rsid w:val="000B462D"/>
    <w:rsid w:val="000B46F0"/>
    <w:rsid w:val="000B4B28"/>
    <w:rsid w:val="000B4DC6"/>
    <w:rsid w:val="000B5346"/>
    <w:rsid w:val="000B6843"/>
    <w:rsid w:val="000B7065"/>
    <w:rsid w:val="000B7CE3"/>
    <w:rsid w:val="000B7FFE"/>
    <w:rsid w:val="000C0FB2"/>
    <w:rsid w:val="000C113C"/>
    <w:rsid w:val="000C1BBB"/>
    <w:rsid w:val="000C1EFF"/>
    <w:rsid w:val="000C1F07"/>
    <w:rsid w:val="000C2C30"/>
    <w:rsid w:val="000C35D8"/>
    <w:rsid w:val="000C3702"/>
    <w:rsid w:val="000C4914"/>
    <w:rsid w:val="000C50F1"/>
    <w:rsid w:val="000C6336"/>
    <w:rsid w:val="000D0202"/>
    <w:rsid w:val="000D16E3"/>
    <w:rsid w:val="000D1E66"/>
    <w:rsid w:val="000D21E4"/>
    <w:rsid w:val="000D2559"/>
    <w:rsid w:val="000D2948"/>
    <w:rsid w:val="000D2973"/>
    <w:rsid w:val="000D2C5D"/>
    <w:rsid w:val="000D3A76"/>
    <w:rsid w:val="000D3F5B"/>
    <w:rsid w:val="000D4070"/>
    <w:rsid w:val="000D474A"/>
    <w:rsid w:val="000D67F6"/>
    <w:rsid w:val="000D6E41"/>
    <w:rsid w:val="000E0866"/>
    <w:rsid w:val="000E18BD"/>
    <w:rsid w:val="000E1BB4"/>
    <w:rsid w:val="000E2B48"/>
    <w:rsid w:val="000E319D"/>
    <w:rsid w:val="000E31CA"/>
    <w:rsid w:val="000E322F"/>
    <w:rsid w:val="000E4D78"/>
    <w:rsid w:val="000E500E"/>
    <w:rsid w:val="000E5135"/>
    <w:rsid w:val="000E55BC"/>
    <w:rsid w:val="000E57DE"/>
    <w:rsid w:val="000E59A9"/>
    <w:rsid w:val="000E6D04"/>
    <w:rsid w:val="000E7969"/>
    <w:rsid w:val="000E7C98"/>
    <w:rsid w:val="000E7D6E"/>
    <w:rsid w:val="000F06B5"/>
    <w:rsid w:val="000F11C5"/>
    <w:rsid w:val="000F1540"/>
    <w:rsid w:val="000F1A48"/>
    <w:rsid w:val="000F3EAF"/>
    <w:rsid w:val="000F49E6"/>
    <w:rsid w:val="000F5041"/>
    <w:rsid w:val="000F5BDF"/>
    <w:rsid w:val="000F6C81"/>
    <w:rsid w:val="000F6EEB"/>
    <w:rsid w:val="000F7E08"/>
    <w:rsid w:val="00100255"/>
    <w:rsid w:val="00100371"/>
    <w:rsid w:val="00101EF2"/>
    <w:rsid w:val="00101F3B"/>
    <w:rsid w:val="00103700"/>
    <w:rsid w:val="00105098"/>
    <w:rsid w:val="0010517D"/>
    <w:rsid w:val="00105A3C"/>
    <w:rsid w:val="00105FCA"/>
    <w:rsid w:val="00106477"/>
    <w:rsid w:val="00107123"/>
    <w:rsid w:val="001103FC"/>
    <w:rsid w:val="00112A16"/>
    <w:rsid w:val="00113B0C"/>
    <w:rsid w:val="001140DB"/>
    <w:rsid w:val="0011458B"/>
    <w:rsid w:val="00115659"/>
    <w:rsid w:val="00115A0E"/>
    <w:rsid w:val="00117296"/>
    <w:rsid w:val="00120BA5"/>
    <w:rsid w:val="001219CD"/>
    <w:rsid w:val="00122289"/>
    <w:rsid w:val="00122AFC"/>
    <w:rsid w:val="00123294"/>
    <w:rsid w:val="0012379F"/>
    <w:rsid w:val="00123956"/>
    <w:rsid w:val="00125A00"/>
    <w:rsid w:val="00125BA7"/>
    <w:rsid w:val="00126BD3"/>
    <w:rsid w:val="00130252"/>
    <w:rsid w:val="00130900"/>
    <w:rsid w:val="0013097B"/>
    <w:rsid w:val="00130BB9"/>
    <w:rsid w:val="00131EF9"/>
    <w:rsid w:val="00132E75"/>
    <w:rsid w:val="001330AB"/>
    <w:rsid w:val="00133B53"/>
    <w:rsid w:val="00136B16"/>
    <w:rsid w:val="0013717B"/>
    <w:rsid w:val="0013756F"/>
    <w:rsid w:val="001375D1"/>
    <w:rsid w:val="001409FE"/>
    <w:rsid w:val="00140F32"/>
    <w:rsid w:val="0014136C"/>
    <w:rsid w:val="00141EFE"/>
    <w:rsid w:val="00141F1C"/>
    <w:rsid w:val="001425BF"/>
    <w:rsid w:val="001427C7"/>
    <w:rsid w:val="001433A8"/>
    <w:rsid w:val="00143E35"/>
    <w:rsid w:val="001443FF"/>
    <w:rsid w:val="001447E0"/>
    <w:rsid w:val="001448DD"/>
    <w:rsid w:val="00144BFC"/>
    <w:rsid w:val="00145F9B"/>
    <w:rsid w:val="001466AA"/>
    <w:rsid w:val="00146A7A"/>
    <w:rsid w:val="00146D1E"/>
    <w:rsid w:val="00146DB6"/>
    <w:rsid w:val="00150BE5"/>
    <w:rsid w:val="00150D6E"/>
    <w:rsid w:val="00150DE2"/>
    <w:rsid w:val="00151061"/>
    <w:rsid w:val="001520D9"/>
    <w:rsid w:val="00152F28"/>
    <w:rsid w:val="0015342A"/>
    <w:rsid w:val="00153632"/>
    <w:rsid w:val="001545F7"/>
    <w:rsid w:val="0015577F"/>
    <w:rsid w:val="0015625C"/>
    <w:rsid w:val="0015632F"/>
    <w:rsid w:val="00156BDD"/>
    <w:rsid w:val="00156C93"/>
    <w:rsid w:val="001574A7"/>
    <w:rsid w:val="001576D1"/>
    <w:rsid w:val="00157E41"/>
    <w:rsid w:val="00157F50"/>
    <w:rsid w:val="001613D5"/>
    <w:rsid w:val="00162238"/>
    <w:rsid w:val="0016226D"/>
    <w:rsid w:val="00162482"/>
    <w:rsid w:val="001636D0"/>
    <w:rsid w:val="00163DE5"/>
    <w:rsid w:val="001642F7"/>
    <w:rsid w:val="00164BA8"/>
    <w:rsid w:val="00164D30"/>
    <w:rsid w:val="0016507D"/>
    <w:rsid w:val="00165122"/>
    <w:rsid w:val="00165439"/>
    <w:rsid w:val="00165D62"/>
    <w:rsid w:val="00166A3D"/>
    <w:rsid w:val="00166E07"/>
    <w:rsid w:val="00167194"/>
    <w:rsid w:val="00167F49"/>
    <w:rsid w:val="00170363"/>
    <w:rsid w:val="00170663"/>
    <w:rsid w:val="0017120C"/>
    <w:rsid w:val="0017132C"/>
    <w:rsid w:val="0017239B"/>
    <w:rsid w:val="001733AA"/>
    <w:rsid w:val="0017376D"/>
    <w:rsid w:val="00173F7A"/>
    <w:rsid w:val="0017407F"/>
    <w:rsid w:val="0017420E"/>
    <w:rsid w:val="0017526F"/>
    <w:rsid w:val="0017537E"/>
    <w:rsid w:val="00176069"/>
    <w:rsid w:val="001761A7"/>
    <w:rsid w:val="00176484"/>
    <w:rsid w:val="001769CD"/>
    <w:rsid w:val="0018009F"/>
    <w:rsid w:val="0018064D"/>
    <w:rsid w:val="0018070D"/>
    <w:rsid w:val="00180B73"/>
    <w:rsid w:val="00181EB9"/>
    <w:rsid w:val="0018289E"/>
    <w:rsid w:val="0018296F"/>
    <w:rsid w:val="00183403"/>
    <w:rsid w:val="00183558"/>
    <w:rsid w:val="0018369E"/>
    <w:rsid w:val="00183F63"/>
    <w:rsid w:val="00183F74"/>
    <w:rsid w:val="00184DBD"/>
    <w:rsid w:val="001851A4"/>
    <w:rsid w:val="0018574A"/>
    <w:rsid w:val="001868BB"/>
    <w:rsid w:val="00187928"/>
    <w:rsid w:val="00187A30"/>
    <w:rsid w:val="00190C84"/>
    <w:rsid w:val="00191629"/>
    <w:rsid w:val="001922C1"/>
    <w:rsid w:val="00192459"/>
    <w:rsid w:val="00192A1F"/>
    <w:rsid w:val="00192F35"/>
    <w:rsid w:val="001933C3"/>
    <w:rsid w:val="00194365"/>
    <w:rsid w:val="001943AD"/>
    <w:rsid w:val="0019566D"/>
    <w:rsid w:val="001958BC"/>
    <w:rsid w:val="00195C62"/>
    <w:rsid w:val="00195C7C"/>
    <w:rsid w:val="001965DC"/>
    <w:rsid w:val="001A196E"/>
    <w:rsid w:val="001A2357"/>
    <w:rsid w:val="001A2E94"/>
    <w:rsid w:val="001A3E7C"/>
    <w:rsid w:val="001A515B"/>
    <w:rsid w:val="001A5425"/>
    <w:rsid w:val="001A639F"/>
    <w:rsid w:val="001A6A1C"/>
    <w:rsid w:val="001A6B9E"/>
    <w:rsid w:val="001A6BA0"/>
    <w:rsid w:val="001A7C94"/>
    <w:rsid w:val="001A7DC8"/>
    <w:rsid w:val="001B03F5"/>
    <w:rsid w:val="001B0483"/>
    <w:rsid w:val="001B0C6F"/>
    <w:rsid w:val="001B0CE3"/>
    <w:rsid w:val="001B11AD"/>
    <w:rsid w:val="001B1882"/>
    <w:rsid w:val="001B2A84"/>
    <w:rsid w:val="001B3F67"/>
    <w:rsid w:val="001B3F9E"/>
    <w:rsid w:val="001B4C9C"/>
    <w:rsid w:val="001B5750"/>
    <w:rsid w:val="001B57D1"/>
    <w:rsid w:val="001B5E13"/>
    <w:rsid w:val="001B60BE"/>
    <w:rsid w:val="001B6171"/>
    <w:rsid w:val="001B6275"/>
    <w:rsid w:val="001B6472"/>
    <w:rsid w:val="001B6BA7"/>
    <w:rsid w:val="001B7E6A"/>
    <w:rsid w:val="001C04DB"/>
    <w:rsid w:val="001C0E78"/>
    <w:rsid w:val="001C0FB5"/>
    <w:rsid w:val="001C1719"/>
    <w:rsid w:val="001C2686"/>
    <w:rsid w:val="001C3229"/>
    <w:rsid w:val="001C3A94"/>
    <w:rsid w:val="001C4502"/>
    <w:rsid w:val="001C480F"/>
    <w:rsid w:val="001C520C"/>
    <w:rsid w:val="001C5742"/>
    <w:rsid w:val="001C5965"/>
    <w:rsid w:val="001C5B42"/>
    <w:rsid w:val="001C6044"/>
    <w:rsid w:val="001C6AA2"/>
    <w:rsid w:val="001C7A69"/>
    <w:rsid w:val="001C7A6A"/>
    <w:rsid w:val="001C7BF8"/>
    <w:rsid w:val="001C7F9A"/>
    <w:rsid w:val="001D016C"/>
    <w:rsid w:val="001D03C3"/>
    <w:rsid w:val="001D09BD"/>
    <w:rsid w:val="001D0D17"/>
    <w:rsid w:val="001D0FA2"/>
    <w:rsid w:val="001D2133"/>
    <w:rsid w:val="001D36D6"/>
    <w:rsid w:val="001D38F5"/>
    <w:rsid w:val="001D4776"/>
    <w:rsid w:val="001D47B8"/>
    <w:rsid w:val="001D480B"/>
    <w:rsid w:val="001D4E6F"/>
    <w:rsid w:val="001D51F3"/>
    <w:rsid w:val="001D5700"/>
    <w:rsid w:val="001D70CA"/>
    <w:rsid w:val="001D7D51"/>
    <w:rsid w:val="001E0010"/>
    <w:rsid w:val="001E0589"/>
    <w:rsid w:val="001E0AB0"/>
    <w:rsid w:val="001E12E1"/>
    <w:rsid w:val="001E1433"/>
    <w:rsid w:val="001E21F8"/>
    <w:rsid w:val="001E231C"/>
    <w:rsid w:val="001E2F0C"/>
    <w:rsid w:val="001E3029"/>
    <w:rsid w:val="001E36AB"/>
    <w:rsid w:val="001E38AA"/>
    <w:rsid w:val="001E3B91"/>
    <w:rsid w:val="001E3F7C"/>
    <w:rsid w:val="001E4167"/>
    <w:rsid w:val="001E4805"/>
    <w:rsid w:val="001E4F40"/>
    <w:rsid w:val="001E542A"/>
    <w:rsid w:val="001E543F"/>
    <w:rsid w:val="001E5C0B"/>
    <w:rsid w:val="001E6774"/>
    <w:rsid w:val="001E7A07"/>
    <w:rsid w:val="001E7D3F"/>
    <w:rsid w:val="001F105C"/>
    <w:rsid w:val="001F12CC"/>
    <w:rsid w:val="001F12D8"/>
    <w:rsid w:val="001F1C3D"/>
    <w:rsid w:val="001F229C"/>
    <w:rsid w:val="001F255E"/>
    <w:rsid w:val="001F2F9E"/>
    <w:rsid w:val="001F33DA"/>
    <w:rsid w:val="001F37B0"/>
    <w:rsid w:val="001F37BF"/>
    <w:rsid w:val="001F45F9"/>
    <w:rsid w:val="001F46F9"/>
    <w:rsid w:val="001F4B3F"/>
    <w:rsid w:val="001F4BDE"/>
    <w:rsid w:val="001F52AB"/>
    <w:rsid w:val="001F534C"/>
    <w:rsid w:val="001F5C5C"/>
    <w:rsid w:val="001F620F"/>
    <w:rsid w:val="001F6636"/>
    <w:rsid w:val="001F734D"/>
    <w:rsid w:val="002002FB"/>
    <w:rsid w:val="00200348"/>
    <w:rsid w:val="00200505"/>
    <w:rsid w:val="002014F0"/>
    <w:rsid w:val="00201AC7"/>
    <w:rsid w:val="0020217E"/>
    <w:rsid w:val="0020312A"/>
    <w:rsid w:val="0020393E"/>
    <w:rsid w:val="00204074"/>
    <w:rsid w:val="002049F0"/>
    <w:rsid w:val="00204D1D"/>
    <w:rsid w:val="00204DD2"/>
    <w:rsid w:val="00205079"/>
    <w:rsid w:val="002054C6"/>
    <w:rsid w:val="00206AC5"/>
    <w:rsid w:val="00206C98"/>
    <w:rsid w:val="00207F6E"/>
    <w:rsid w:val="00211E85"/>
    <w:rsid w:val="00211FD0"/>
    <w:rsid w:val="0021205C"/>
    <w:rsid w:val="00212DBB"/>
    <w:rsid w:val="00212E79"/>
    <w:rsid w:val="00212F4E"/>
    <w:rsid w:val="0021318D"/>
    <w:rsid w:val="00213F90"/>
    <w:rsid w:val="0021471C"/>
    <w:rsid w:val="0021576C"/>
    <w:rsid w:val="00215BCD"/>
    <w:rsid w:val="00217233"/>
    <w:rsid w:val="00217D1D"/>
    <w:rsid w:val="00220757"/>
    <w:rsid w:val="00220AE7"/>
    <w:rsid w:val="00220FB2"/>
    <w:rsid w:val="00222120"/>
    <w:rsid w:val="002230D9"/>
    <w:rsid w:val="002233A0"/>
    <w:rsid w:val="002234DB"/>
    <w:rsid w:val="00224864"/>
    <w:rsid w:val="00224C20"/>
    <w:rsid w:val="00224D74"/>
    <w:rsid w:val="002258E9"/>
    <w:rsid w:val="00227C4A"/>
    <w:rsid w:val="00227FDC"/>
    <w:rsid w:val="0023003D"/>
    <w:rsid w:val="002300DC"/>
    <w:rsid w:val="00230712"/>
    <w:rsid w:val="00230A64"/>
    <w:rsid w:val="00230B55"/>
    <w:rsid w:val="002315B8"/>
    <w:rsid w:val="00232834"/>
    <w:rsid w:val="00232893"/>
    <w:rsid w:val="00232D2D"/>
    <w:rsid w:val="002339EC"/>
    <w:rsid w:val="002349D8"/>
    <w:rsid w:val="00234B6B"/>
    <w:rsid w:val="0023573C"/>
    <w:rsid w:val="00236271"/>
    <w:rsid w:val="002364AB"/>
    <w:rsid w:val="00236D45"/>
    <w:rsid w:val="002370F1"/>
    <w:rsid w:val="00237BAD"/>
    <w:rsid w:val="00241D6F"/>
    <w:rsid w:val="00241E78"/>
    <w:rsid w:val="00242700"/>
    <w:rsid w:val="00242885"/>
    <w:rsid w:val="00242F74"/>
    <w:rsid w:val="002433B3"/>
    <w:rsid w:val="00243453"/>
    <w:rsid w:val="00243820"/>
    <w:rsid w:val="002445FE"/>
    <w:rsid w:val="002449E1"/>
    <w:rsid w:val="00244D65"/>
    <w:rsid w:val="0024541B"/>
    <w:rsid w:val="0024643A"/>
    <w:rsid w:val="00246672"/>
    <w:rsid w:val="00246FAB"/>
    <w:rsid w:val="002478B8"/>
    <w:rsid w:val="002500C3"/>
    <w:rsid w:val="002505EE"/>
    <w:rsid w:val="00250752"/>
    <w:rsid w:val="00251402"/>
    <w:rsid w:val="00251436"/>
    <w:rsid w:val="002527D8"/>
    <w:rsid w:val="002527EE"/>
    <w:rsid w:val="00252C6A"/>
    <w:rsid w:val="0025323C"/>
    <w:rsid w:val="002535C5"/>
    <w:rsid w:val="0025453A"/>
    <w:rsid w:val="0025541A"/>
    <w:rsid w:val="00255AA7"/>
    <w:rsid w:val="002560A8"/>
    <w:rsid w:val="00256B42"/>
    <w:rsid w:val="00256C64"/>
    <w:rsid w:val="00256C6E"/>
    <w:rsid w:val="00257500"/>
    <w:rsid w:val="002576FF"/>
    <w:rsid w:val="00257C33"/>
    <w:rsid w:val="00257EB9"/>
    <w:rsid w:val="00260AFD"/>
    <w:rsid w:val="002619A5"/>
    <w:rsid w:val="00261D47"/>
    <w:rsid w:val="00262024"/>
    <w:rsid w:val="002622CD"/>
    <w:rsid w:val="00264B92"/>
    <w:rsid w:val="002650E5"/>
    <w:rsid w:val="00265167"/>
    <w:rsid w:val="00265466"/>
    <w:rsid w:val="00265D5F"/>
    <w:rsid w:val="00266257"/>
    <w:rsid w:val="0026639A"/>
    <w:rsid w:val="00266D80"/>
    <w:rsid w:val="00266DE4"/>
    <w:rsid w:val="00270651"/>
    <w:rsid w:val="00270D4A"/>
    <w:rsid w:val="00270DA9"/>
    <w:rsid w:val="00270DF0"/>
    <w:rsid w:val="00271BC2"/>
    <w:rsid w:val="00271CC8"/>
    <w:rsid w:val="00272A3A"/>
    <w:rsid w:val="0027434F"/>
    <w:rsid w:val="002747F5"/>
    <w:rsid w:val="002749E7"/>
    <w:rsid w:val="00275836"/>
    <w:rsid w:val="002765FA"/>
    <w:rsid w:val="002768BD"/>
    <w:rsid w:val="00276BF9"/>
    <w:rsid w:val="00276FCF"/>
    <w:rsid w:val="0027734F"/>
    <w:rsid w:val="002808B0"/>
    <w:rsid w:val="00280993"/>
    <w:rsid w:val="00280D18"/>
    <w:rsid w:val="00281BBC"/>
    <w:rsid w:val="00281F1F"/>
    <w:rsid w:val="00282628"/>
    <w:rsid w:val="00282668"/>
    <w:rsid w:val="002828C7"/>
    <w:rsid w:val="00282E03"/>
    <w:rsid w:val="00282EE4"/>
    <w:rsid w:val="00282F55"/>
    <w:rsid w:val="00282F65"/>
    <w:rsid w:val="002834B0"/>
    <w:rsid w:val="00284135"/>
    <w:rsid w:val="002842AA"/>
    <w:rsid w:val="00284BC8"/>
    <w:rsid w:val="00284D53"/>
    <w:rsid w:val="002855BE"/>
    <w:rsid w:val="00286C48"/>
    <w:rsid w:val="00287073"/>
    <w:rsid w:val="00287557"/>
    <w:rsid w:val="00287BBD"/>
    <w:rsid w:val="00290B80"/>
    <w:rsid w:val="00290F72"/>
    <w:rsid w:val="0029160A"/>
    <w:rsid w:val="00291D48"/>
    <w:rsid w:val="002921B3"/>
    <w:rsid w:val="0029240E"/>
    <w:rsid w:val="0029254F"/>
    <w:rsid w:val="0029318B"/>
    <w:rsid w:val="0029379E"/>
    <w:rsid w:val="00293865"/>
    <w:rsid w:val="00294CDD"/>
    <w:rsid w:val="002959A5"/>
    <w:rsid w:val="0029611F"/>
    <w:rsid w:val="00296A01"/>
    <w:rsid w:val="00296FF6"/>
    <w:rsid w:val="00297272"/>
    <w:rsid w:val="0029728F"/>
    <w:rsid w:val="0029731C"/>
    <w:rsid w:val="002A0067"/>
    <w:rsid w:val="002A0C12"/>
    <w:rsid w:val="002A189E"/>
    <w:rsid w:val="002A1947"/>
    <w:rsid w:val="002A1D5D"/>
    <w:rsid w:val="002A2187"/>
    <w:rsid w:val="002A32F9"/>
    <w:rsid w:val="002A3AB7"/>
    <w:rsid w:val="002A45FD"/>
    <w:rsid w:val="002A480D"/>
    <w:rsid w:val="002A4D97"/>
    <w:rsid w:val="002A576A"/>
    <w:rsid w:val="002A5DCF"/>
    <w:rsid w:val="002A6423"/>
    <w:rsid w:val="002A6B2B"/>
    <w:rsid w:val="002A6B9A"/>
    <w:rsid w:val="002A7CAF"/>
    <w:rsid w:val="002A7E2F"/>
    <w:rsid w:val="002A7F9C"/>
    <w:rsid w:val="002B084F"/>
    <w:rsid w:val="002B0D5C"/>
    <w:rsid w:val="002B19D8"/>
    <w:rsid w:val="002B1C34"/>
    <w:rsid w:val="002B252F"/>
    <w:rsid w:val="002B2655"/>
    <w:rsid w:val="002B2B7E"/>
    <w:rsid w:val="002B3693"/>
    <w:rsid w:val="002B4E82"/>
    <w:rsid w:val="002B55AE"/>
    <w:rsid w:val="002B62CE"/>
    <w:rsid w:val="002B657B"/>
    <w:rsid w:val="002B6685"/>
    <w:rsid w:val="002B6796"/>
    <w:rsid w:val="002B6997"/>
    <w:rsid w:val="002B6E17"/>
    <w:rsid w:val="002B7090"/>
    <w:rsid w:val="002B70D5"/>
    <w:rsid w:val="002B746E"/>
    <w:rsid w:val="002B7B43"/>
    <w:rsid w:val="002C04FF"/>
    <w:rsid w:val="002C27B6"/>
    <w:rsid w:val="002C3157"/>
    <w:rsid w:val="002C4461"/>
    <w:rsid w:val="002C4A5E"/>
    <w:rsid w:val="002C4D4B"/>
    <w:rsid w:val="002C5711"/>
    <w:rsid w:val="002C6176"/>
    <w:rsid w:val="002C6368"/>
    <w:rsid w:val="002C6F78"/>
    <w:rsid w:val="002C712D"/>
    <w:rsid w:val="002C7332"/>
    <w:rsid w:val="002C771E"/>
    <w:rsid w:val="002C79D6"/>
    <w:rsid w:val="002C7BD3"/>
    <w:rsid w:val="002C7D9A"/>
    <w:rsid w:val="002D0108"/>
    <w:rsid w:val="002D02EC"/>
    <w:rsid w:val="002D0411"/>
    <w:rsid w:val="002D06E7"/>
    <w:rsid w:val="002D0AD1"/>
    <w:rsid w:val="002D118E"/>
    <w:rsid w:val="002D13BE"/>
    <w:rsid w:val="002D195D"/>
    <w:rsid w:val="002D1F00"/>
    <w:rsid w:val="002D2A28"/>
    <w:rsid w:val="002D3188"/>
    <w:rsid w:val="002D324C"/>
    <w:rsid w:val="002D3BA7"/>
    <w:rsid w:val="002D3C3B"/>
    <w:rsid w:val="002D4982"/>
    <w:rsid w:val="002D54FE"/>
    <w:rsid w:val="002D7817"/>
    <w:rsid w:val="002D7EED"/>
    <w:rsid w:val="002E03AC"/>
    <w:rsid w:val="002E068A"/>
    <w:rsid w:val="002E0DE9"/>
    <w:rsid w:val="002E109C"/>
    <w:rsid w:val="002E10F1"/>
    <w:rsid w:val="002E1301"/>
    <w:rsid w:val="002E143F"/>
    <w:rsid w:val="002E1A78"/>
    <w:rsid w:val="002E2506"/>
    <w:rsid w:val="002E2984"/>
    <w:rsid w:val="002E35CB"/>
    <w:rsid w:val="002E3BB5"/>
    <w:rsid w:val="002E3BFA"/>
    <w:rsid w:val="002E4238"/>
    <w:rsid w:val="002E54AF"/>
    <w:rsid w:val="002E5857"/>
    <w:rsid w:val="002E5ADC"/>
    <w:rsid w:val="002E69FB"/>
    <w:rsid w:val="002E71FF"/>
    <w:rsid w:val="002E738F"/>
    <w:rsid w:val="002F0855"/>
    <w:rsid w:val="002F0F75"/>
    <w:rsid w:val="002F134B"/>
    <w:rsid w:val="002F1AF6"/>
    <w:rsid w:val="002F22A5"/>
    <w:rsid w:val="002F2459"/>
    <w:rsid w:val="002F2A36"/>
    <w:rsid w:val="002F2CD0"/>
    <w:rsid w:val="002F3E02"/>
    <w:rsid w:val="002F4049"/>
    <w:rsid w:val="002F4787"/>
    <w:rsid w:val="002F50AA"/>
    <w:rsid w:val="002F56F1"/>
    <w:rsid w:val="002F5CA0"/>
    <w:rsid w:val="002F6A77"/>
    <w:rsid w:val="002F7BB2"/>
    <w:rsid w:val="003009AA"/>
    <w:rsid w:val="0030117F"/>
    <w:rsid w:val="00301868"/>
    <w:rsid w:val="00301AB9"/>
    <w:rsid w:val="0030200F"/>
    <w:rsid w:val="00302389"/>
    <w:rsid w:val="003023A2"/>
    <w:rsid w:val="003023B7"/>
    <w:rsid w:val="00302CC9"/>
    <w:rsid w:val="00303083"/>
    <w:rsid w:val="0030308E"/>
    <w:rsid w:val="00304147"/>
    <w:rsid w:val="00304A75"/>
    <w:rsid w:val="00305451"/>
    <w:rsid w:val="00306D10"/>
    <w:rsid w:val="003071B4"/>
    <w:rsid w:val="003075DF"/>
    <w:rsid w:val="00307BEA"/>
    <w:rsid w:val="003111A2"/>
    <w:rsid w:val="003113E1"/>
    <w:rsid w:val="00311D02"/>
    <w:rsid w:val="00311D2E"/>
    <w:rsid w:val="003120B1"/>
    <w:rsid w:val="0031214D"/>
    <w:rsid w:val="00312241"/>
    <w:rsid w:val="00312813"/>
    <w:rsid w:val="0031328F"/>
    <w:rsid w:val="00314158"/>
    <w:rsid w:val="0031434D"/>
    <w:rsid w:val="003151A4"/>
    <w:rsid w:val="003151FE"/>
    <w:rsid w:val="00315399"/>
    <w:rsid w:val="00316EB4"/>
    <w:rsid w:val="00320585"/>
    <w:rsid w:val="00321587"/>
    <w:rsid w:val="003217FD"/>
    <w:rsid w:val="0032238C"/>
    <w:rsid w:val="003228AE"/>
    <w:rsid w:val="00322B29"/>
    <w:rsid w:val="00322C07"/>
    <w:rsid w:val="0032374D"/>
    <w:rsid w:val="003238C2"/>
    <w:rsid w:val="00323AD2"/>
    <w:rsid w:val="00323E6C"/>
    <w:rsid w:val="00324839"/>
    <w:rsid w:val="003254CA"/>
    <w:rsid w:val="00325ECC"/>
    <w:rsid w:val="0032703C"/>
    <w:rsid w:val="00327500"/>
    <w:rsid w:val="0033005A"/>
    <w:rsid w:val="003300B9"/>
    <w:rsid w:val="00330579"/>
    <w:rsid w:val="00330841"/>
    <w:rsid w:val="00330C7A"/>
    <w:rsid w:val="00330E08"/>
    <w:rsid w:val="00330FAD"/>
    <w:rsid w:val="00331038"/>
    <w:rsid w:val="0033161E"/>
    <w:rsid w:val="00331F7F"/>
    <w:rsid w:val="003323B0"/>
    <w:rsid w:val="0033268E"/>
    <w:rsid w:val="00333682"/>
    <w:rsid w:val="0033436B"/>
    <w:rsid w:val="003344C2"/>
    <w:rsid w:val="00334520"/>
    <w:rsid w:val="0033478D"/>
    <w:rsid w:val="00334957"/>
    <w:rsid w:val="00334BF8"/>
    <w:rsid w:val="00335687"/>
    <w:rsid w:val="00335ABA"/>
    <w:rsid w:val="00336DC2"/>
    <w:rsid w:val="00337A41"/>
    <w:rsid w:val="003404B1"/>
    <w:rsid w:val="003405B6"/>
    <w:rsid w:val="0034115C"/>
    <w:rsid w:val="0034123D"/>
    <w:rsid w:val="00341D8C"/>
    <w:rsid w:val="00341FF9"/>
    <w:rsid w:val="003423EE"/>
    <w:rsid w:val="00342C93"/>
    <w:rsid w:val="003437EB"/>
    <w:rsid w:val="00343FA6"/>
    <w:rsid w:val="00344426"/>
    <w:rsid w:val="003451E7"/>
    <w:rsid w:val="0034544C"/>
    <w:rsid w:val="00345C25"/>
    <w:rsid w:val="0034657C"/>
    <w:rsid w:val="00346A9C"/>
    <w:rsid w:val="00346EB4"/>
    <w:rsid w:val="0034764C"/>
    <w:rsid w:val="00347C64"/>
    <w:rsid w:val="0035010A"/>
    <w:rsid w:val="0035058C"/>
    <w:rsid w:val="00350DB6"/>
    <w:rsid w:val="00351087"/>
    <w:rsid w:val="0035112B"/>
    <w:rsid w:val="0035298E"/>
    <w:rsid w:val="00352CF9"/>
    <w:rsid w:val="0035337A"/>
    <w:rsid w:val="00353537"/>
    <w:rsid w:val="003542A5"/>
    <w:rsid w:val="0035485E"/>
    <w:rsid w:val="00354940"/>
    <w:rsid w:val="00354B97"/>
    <w:rsid w:val="00355379"/>
    <w:rsid w:val="003553A4"/>
    <w:rsid w:val="003554BF"/>
    <w:rsid w:val="003557F1"/>
    <w:rsid w:val="00355CF3"/>
    <w:rsid w:val="00355F02"/>
    <w:rsid w:val="0035660D"/>
    <w:rsid w:val="00356D2D"/>
    <w:rsid w:val="00357207"/>
    <w:rsid w:val="0035720F"/>
    <w:rsid w:val="00357CDD"/>
    <w:rsid w:val="00357D0C"/>
    <w:rsid w:val="00360A31"/>
    <w:rsid w:val="00360AA6"/>
    <w:rsid w:val="0036132A"/>
    <w:rsid w:val="00361AAD"/>
    <w:rsid w:val="00361C84"/>
    <w:rsid w:val="003620D9"/>
    <w:rsid w:val="00362590"/>
    <w:rsid w:val="003625A1"/>
    <w:rsid w:val="00363523"/>
    <w:rsid w:val="00363563"/>
    <w:rsid w:val="003636A3"/>
    <w:rsid w:val="00363F62"/>
    <w:rsid w:val="00364C27"/>
    <w:rsid w:val="00364C4C"/>
    <w:rsid w:val="00365577"/>
    <w:rsid w:val="00365C90"/>
    <w:rsid w:val="00365E4A"/>
    <w:rsid w:val="00365F11"/>
    <w:rsid w:val="00366273"/>
    <w:rsid w:val="00366798"/>
    <w:rsid w:val="00366930"/>
    <w:rsid w:val="003676CA"/>
    <w:rsid w:val="00367D65"/>
    <w:rsid w:val="0037074F"/>
    <w:rsid w:val="00370A35"/>
    <w:rsid w:val="003711EC"/>
    <w:rsid w:val="00372703"/>
    <w:rsid w:val="00372745"/>
    <w:rsid w:val="00373CDA"/>
    <w:rsid w:val="003749F7"/>
    <w:rsid w:val="00374A06"/>
    <w:rsid w:val="00375C56"/>
    <w:rsid w:val="00375F24"/>
    <w:rsid w:val="003760D1"/>
    <w:rsid w:val="00377A09"/>
    <w:rsid w:val="0038006D"/>
    <w:rsid w:val="00381726"/>
    <w:rsid w:val="00381E3B"/>
    <w:rsid w:val="003827E4"/>
    <w:rsid w:val="00383425"/>
    <w:rsid w:val="0038375B"/>
    <w:rsid w:val="00383D0E"/>
    <w:rsid w:val="00384526"/>
    <w:rsid w:val="00384AC7"/>
    <w:rsid w:val="003852CD"/>
    <w:rsid w:val="00385791"/>
    <w:rsid w:val="00385C35"/>
    <w:rsid w:val="00386BC2"/>
    <w:rsid w:val="00386FFE"/>
    <w:rsid w:val="00387BF2"/>
    <w:rsid w:val="00387DB8"/>
    <w:rsid w:val="003901F7"/>
    <w:rsid w:val="00390CAD"/>
    <w:rsid w:val="0039169A"/>
    <w:rsid w:val="00392249"/>
    <w:rsid w:val="00393966"/>
    <w:rsid w:val="00393A22"/>
    <w:rsid w:val="00393E2E"/>
    <w:rsid w:val="00393FF6"/>
    <w:rsid w:val="00394616"/>
    <w:rsid w:val="00394CC7"/>
    <w:rsid w:val="00396FA4"/>
    <w:rsid w:val="003A0202"/>
    <w:rsid w:val="003A0432"/>
    <w:rsid w:val="003A09B1"/>
    <w:rsid w:val="003A136E"/>
    <w:rsid w:val="003A196F"/>
    <w:rsid w:val="003A1E39"/>
    <w:rsid w:val="003A2470"/>
    <w:rsid w:val="003A324D"/>
    <w:rsid w:val="003A3DC1"/>
    <w:rsid w:val="003A453F"/>
    <w:rsid w:val="003A4C7D"/>
    <w:rsid w:val="003A5472"/>
    <w:rsid w:val="003A5DF4"/>
    <w:rsid w:val="003A6997"/>
    <w:rsid w:val="003A76B8"/>
    <w:rsid w:val="003A7F8A"/>
    <w:rsid w:val="003B0231"/>
    <w:rsid w:val="003B095B"/>
    <w:rsid w:val="003B0D70"/>
    <w:rsid w:val="003B121E"/>
    <w:rsid w:val="003B133D"/>
    <w:rsid w:val="003B18AD"/>
    <w:rsid w:val="003B1BC9"/>
    <w:rsid w:val="003B21D1"/>
    <w:rsid w:val="003B2357"/>
    <w:rsid w:val="003B2487"/>
    <w:rsid w:val="003B3130"/>
    <w:rsid w:val="003B3DF6"/>
    <w:rsid w:val="003B40C5"/>
    <w:rsid w:val="003B4566"/>
    <w:rsid w:val="003B51F1"/>
    <w:rsid w:val="003B5491"/>
    <w:rsid w:val="003B57B3"/>
    <w:rsid w:val="003B6E5D"/>
    <w:rsid w:val="003B796E"/>
    <w:rsid w:val="003B7999"/>
    <w:rsid w:val="003C0F40"/>
    <w:rsid w:val="003C17A9"/>
    <w:rsid w:val="003C2555"/>
    <w:rsid w:val="003C2DC3"/>
    <w:rsid w:val="003C3249"/>
    <w:rsid w:val="003C334E"/>
    <w:rsid w:val="003C3B7B"/>
    <w:rsid w:val="003C3D01"/>
    <w:rsid w:val="003C3E08"/>
    <w:rsid w:val="003C4539"/>
    <w:rsid w:val="003C4593"/>
    <w:rsid w:val="003C4621"/>
    <w:rsid w:val="003C552E"/>
    <w:rsid w:val="003C559F"/>
    <w:rsid w:val="003C5922"/>
    <w:rsid w:val="003C5E43"/>
    <w:rsid w:val="003C6337"/>
    <w:rsid w:val="003C6768"/>
    <w:rsid w:val="003C6AE8"/>
    <w:rsid w:val="003D04A2"/>
    <w:rsid w:val="003D064D"/>
    <w:rsid w:val="003D1CC6"/>
    <w:rsid w:val="003D1D2E"/>
    <w:rsid w:val="003D21AB"/>
    <w:rsid w:val="003D29CF"/>
    <w:rsid w:val="003D2A61"/>
    <w:rsid w:val="003D33B2"/>
    <w:rsid w:val="003D365A"/>
    <w:rsid w:val="003D36DF"/>
    <w:rsid w:val="003D3D2D"/>
    <w:rsid w:val="003D40DB"/>
    <w:rsid w:val="003D42BA"/>
    <w:rsid w:val="003D553A"/>
    <w:rsid w:val="003D5559"/>
    <w:rsid w:val="003D6E92"/>
    <w:rsid w:val="003D724E"/>
    <w:rsid w:val="003D74D7"/>
    <w:rsid w:val="003D7A78"/>
    <w:rsid w:val="003E1912"/>
    <w:rsid w:val="003E1A7E"/>
    <w:rsid w:val="003E1D1C"/>
    <w:rsid w:val="003E24C9"/>
    <w:rsid w:val="003E256C"/>
    <w:rsid w:val="003E2672"/>
    <w:rsid w:val="003E2F1E"/>
    <w:rsid w:val="003E3557"/>
    <w:rsid w:val="003E3D26"/>
    <w:rsid w:val="003E3F77"/>
    <w:rsid w:val="003E45C3"/>
    <w:rsid w:val="003E46A2"/>
    <w:rsid w:val="003E53FB"/>
    <w:rsid w:val="003E5777"/>
    <w:rsid w:val="003E6D51"/>
    <w:rsid w:val="003E77BD"/>
    <w:rsid w:val="003E7975"/>
    <w:rsid w:val="003F0089"/>
    <w:rsid w:val="003F0122"/>
    <w:rsid w:val="003F018E"/>
    <w:rsid w:val="003F0569"/>
    <w:rsid w:val="003F087E"/>
    <w:rsid w:val="003F1CDA"/>
    <w:rsid w:val="003F2C7A"/>
    <w:rsid w:val="003F2E89"/>
    <w:rsid w:val="003F449B"/>
    <w:rsid w:val="003F44C0"/>
    <w:rsid w:val="003F4FB7"/>
    <w:rsid w:val="003F5908"/>
    <w:rsid w:val="003F6280"/>
    <w:rsid w:val="003F65C5"/>
    <w:rsid w:val="003F6BCA"/>
    <w:rsid w:val="003F7DA9"/>
    <w:rsid w:val="003F7FD1"/>
    <w:rsid w:val="003F7FF1"/>
    <w:rsid w:val="0040039A"/>
    <w:rsid w:val="004008B4"/>
    <w:rsid w:val="00400B56"/>
    <w:rsid w:val="00400FC1"/>
    <w:rsid w:val="0040239B"/>
    <w:rsid w:val="00402484"/>
    <w:rsid w:val="004024AD"/>
    <w:rsid w:val="0040292C"/>
    <w:rsid w:val="0040298B"/>
    <w:rsid w:val="00402B28"/>
    <w:rsid w:val="00402D53"/>
    <w:rsid w:val="00403A17"/>
    <w:rsid w:val="00404045"/>
    <w:rsid w:val="004042C3"/>
    <w:rsid w:val="00404A15"/>
    <w:rsid w:val="00404B34"/>
    <w:rsid w:val="00404D2B"/>
    <w:rsid w:val="0040510E"/>
    <w:rsid w:val="004057C0"/>
    <w:rsid w:val="00406D0A"/>
    <w:rsid w:val="00407B35"/>
    <w:rsid w:val="00407F68"/>
    <w:rsid w:val="00410829"/>
    <w:rsid w:val="00410D88"/>
    <w:rsid w:val="00411C09"/>
    <w:rsid w:val="004123F4"/>
    <w:rsid w:val="00412AEB"/>
    <w:rsid w:val="00412E0C"/>
    <w:rsid w:val="00412F98"/>
    <w:rsid w:val="0041388B"/>
    <w:rsid w:val="00414775"/>
    <w:rsid w:val="0041572E"/>
    <w:rsid w:val="00416575"/>
    <w:rsid w:val="004166D9"/>
    <w:rsid w:val="00416954"/>
    <w:rsid w:val="004172AC"/>
    <w:rsid w:val="00417544"/>
    <w:rsid w:val="00420599"/>
    <w:rsid w:val="004205FA"/>
    <w:rsid w:val="004206F4"/>
    <w:rsid w:val="00421056"/>
    <w:rsid w:val="004210AF"/>
    <w:rsid w:val="00422BDC"/>
    <w:rsid w:val="00422D71"/>
    <w:rsid w:val="0042327D"/>
    <w:rsid w:val="004244FA"/>
    <w:rsid w:val="00424667"/>
    <w:rsid w:val="00424837"/>
    <w:rsid w:val="00424C9D"/>
    <w:rsid w:val="004260C0"/>
    <w:rsid w:val="004264B2"/>
    <w:rsid w:val="00426D39"/>
    <w:rsid w:val="00427095"/>
    <w:rsid w:val="00427C18"/>
    <w:rsid w:val="00427D56"/>
    <w:rsid w:val="0043012C"/>
    <w:rsid w:val="0043037B"/>
    <w:rsid w:val="004307A8"/>
    <w:rsid w:val="00431BE3"/>
    <w:rsid w:val="00431DAD"/>
    <w:rsid w:val="0043286A"/>
    <w:rsid w:val="00433095"/>
    <w:rsid w:val="0043324D"/>
    <w:rsid w:val="00433730"/>
    <w:rsid w:val="004338A5"/>
    <w:rsid w:val="004339C2"/>
    <w:rsid w:val="00433B7B"/>
    <w:rsid w:val="00433F64"/>
    <w:rsid w:val="00434854"/>
    <w:rsid w:val="00434DBD"/>
    <w:rsid w:val="0043558C"/>
    <w:rsid w:val="00435B1B"/>
    <w:rsid w:val="00435CAF"/>
    <w:rsid w:val="0043700A"/>
    <w:rsid w:val="00437381"/>
    <w:rsid w:val="00437AD9"/>
    <w:rsid w:val="00437AFE"/>
    <w:rsid w:val="00437D8E"/>
    <w:rsid w:val="00437F96"/>
    <w:rsid w:val="00441628"/>
    <w:rsid w:val="004419A3"/>
    <w:rsid w:val="004435FC"/>
    <w:rsid w:val="00445362"/>
    <w:rsid w:val="004454A6"/>
    <w:rsid w:val="00445533"/>
    <w:rsid w:val="004464B0"/>
    <w:rsid w:val="00446948"/>
    <w:rsid w:val="00446D35"/>
    <w:rsid w:val="00447A1D"/>
    <w:rsid w:val="00450246"/>
    <w:rsid w:val="00450CEB"/>
    <w:rsid w:val="00450FE4"/>
    <w:rsid w:val="004513A5"/>
    <w:rsid w:val="00451CD8"/>
    <w:rsid w:val="00451F1F"/>
    <w:rsid w:val="004520EC"/>
    <w:rsid w:val="004521D3"/>
    <w:rsid w:val="00452A6A"/>
    <w:rsid w:val="00453E12"/>
    <w:rsid w:val="00453EFD"/>
    <w:rsid w:val="004545EB"/>
    <w:rsid w:val="00456411"/>
    <w:rsid w:val="004573EE"/>
    <w:rsid w:val="004607AD"/>
    <w:rsid w:val="00462FB1"/>
    <w:rsid w:val="0046319A"/>
    <w:rsid w:val="00463BCF"/>
    <w:rsid w:val="00463EA6"/>
    <w:rsid w:val="00464136"/>
    <w:rsid w:val="00464B5C"/>
    <w:rsid w:val="004651A1"/>
    <w:rsid w:val="00465A58"/>
    <w:rsid w:val="00465E8A"/>
    <w:rsid w:val="00466E00"/>
    <w:rsid w:val="00467721"/>
    <w:rsid w:val="00467825"/>
    <w:rsid w:val="00467A62"/>
    <w:rsid w:val="00467CFD"/>
    <w:rsid w:val="004708CF"/>
    <w:rsid w:val="004710BB"/>
    <w:rsid w:val="00471345"/>
    <w:rsid w:val="00472084"/>
    <w:rsid w:val="00472E67"/>
    <w:rsid w:val="0047334C"/>
    <w:rsid w:val="00473EDB"/>
    <w:rsid w:val="0047402C"/>
    <w:rsid w:val="00474510"/>
    <w:rsid w:val="00474913"/>
    <w:rsid w:val="004754C3"/>
    <w:rsid w:val="00475908"/>
    <w:rsid w:val="00475A22"/>
    <w:rsid w:val="00476821"/>
    <w:rsid w:val="00476E35"/>
    <w:rsid w:val="00476F8A"/>
    <w:rsid w:val="004777F0"/>
    <w:rsid w:val="0048009E"/>
    <w:rsid w:val="00480E53"/>
    <w:rsid w:val="00481355"/>
    <w:rsid w:val="004815B4"/>
    <w:rsid w:val="00482089"/>
    <w:rsid w:val="004829A0"/>
    <w:rsid w:val="00482DDB"/>
    <w:rsid w:val="00482F2F"/>
    <w:rsid w:val="00483394"/>
    <w:rsid w:val="004837BA"/>
    <w:rsid w:val="00483F98"/>
    <w:rsid w:val="0048541C"/>
    <w:rsid w:val="0048559C"/>
    <w:rsid w:val="00485BD0"/>
    <w:rsid w:val="00485CEF"/>
    <w:rsid w:val="00485D2B"/>
    <w:rsid w:val="00485E76"/>
    <w:rsid w:val="00486C5E"/>
    <w:rsid w:val="004873CD"/>
    <w:rsid w:val="00487613"/>
    <w:rsid w:val="00490516"/>
    <w:rsid w:val="004908C1"/>
    <w:rsid w:val="00490FFC"/>
    <w:rsid w:val="0049188D"/>
    <w:rsid w:val="00491BD3"/>
    <w:rsid w:val="00491F62"/>
    <w:rsid w:val="00492036"/>
    <w:rsid w:val="00492082"/>
    <w:rsid w:val="004927B7"/>
    <w:rsid w:val="00492DEC"/>
    <w:rsid w:val="00492F26"/>
    <w:rsid w:val="0049464F"/>
    <w:rsid w:val="004956FD"/>
    <w:rsid w:val="00496434"/>
    <w:rsid w:val="0049657D"/>
    <w:rsid w:val="004965AC"/>
    <w:rsid w:val="00497474"/>
    <w:rsid w:val="004974F2"/>
    <w:rsid w:val="004975BA"/>
    <w:rsid w:val="004A05B3"/>
    <w:rsid w:val="004A07E9"/>
    <w:rsid w:val="004A1305"/>
    <w:rsid w:val="004A1652"/>
    <w:rsid w:val="004A1727"/>
    <w:rsid w:val="004A20BE"/>
    <w:rsid w:val="004A2231"/>
    <w:rsid w:val="004A2815"/>
    <w:rsid w:val="004A308F"/>
    <w:rsid w:val="004A39D5"/>
    <w:rsid w:val="004A4558"/>
    <w:rsid w:val="004A4E3C"/>
    <w:rsid w:val="004A5039"/>
    <w:rsid w:val="004A61C1"/>
    <w:rsid w:val="004A6D44"/>
    <w:rsid w:val="004A76D6"/>
    <w:rsid w:val="004A7C8E"/>
    <w:rsid w:val="004B03C0"/>
    <w:rsid w:val="004B1C33"/>
    <w:rsid w:val="004B1E2F"/>
    <w:rsid w:val="004B2210"/>
    <w:rsid w:val="004B226B"/>
    <w:rsid w:val="004B2522"/>
    <w:rsid w:val="004B2853"/>
    <w:rsid w:val="004B30A3"/>
    <w:rsid w:val="004B3B99"/>
    <w:rsid w:val="004B48E3"/>
    <w:rsid w:val="004B6782"/>
    <w:rsid w:val="004B6C4B"/>
    <w:rsid w:val="004B6EB9"/>
    <w:rsid w:val="004B70AD"/>
    <w:rsid w:val="004B73AA"/>
    <w:rsid w:val="004B7535"/>
    <w:rsid w:val="004B7B28"/>
    <w:rsid w:val="004B7C6A"/>
    <w:rsid w:val="004C0342"/>
    <w:rsid w:val="004C0355"/>
    <w:rsid w:val="004C0898"/>
    <w:rsid w:val="004C098C"/>
    <w:rsid w:val="004C1078"/>
    <w:rsid w:val="004C143F"/>
    <w:rsid w:val="004C1640"/>
    <w:rsid w:val="004C181F"/>
    <w:rsid w:val="004C2159"/>
    <w:rsid w:val="004C26BA"/>
    <w:rsid w:val="004C276E"/>
    <w:rsid w:val="004C4537"/>
    <w:rsid w:val="004C46F0"/>
    <w:rsid w:val="004C49C0"/>
    <w:rsid w:val="004C5B19"/>
    <w:rsid w:val="004C5CE9"/>
    <w:rsid w:val="004C6BA0"/>
    <w:rsid w:val="004C6FEE"/>
    <w:rsid w:val="004C7884"/>
    <w:rsid w:val="004D009A"/>
    <w:rsid w:val="004D0555"/>
    <w:rsid w:val="004D0797"/>
    <w:rsid w:val="004D07F8"/>
    <w:rsid w:val="004D0C7C"/>
    <w:rsid w:val="004D1423"/>
    <w:rsid w:val="004D1B89"/>
    <w:rsid w:val="004D242C"/>
    <w:rsid w:val="004D2508"/>
    <w:rsid w:val="004D2624"/>
    <w:rsid w:val="004D3205"/>
    <w:rsid w:val="004D32A0"/>
    <w:rsid w:val="004D4A42"/>
    <w:rsid w:val="004D4CB1"/>
    <w:rsid w:val="004D50AA"/>
    <w:rsid w:val="004D5663"/>
    <w:rsid w:val="004D5B79"/>
    <w:rsid w:val="004D6DE4"/>
    <w:rsid w:val="004D776F"/>
    <w:rsid w:val="004E2500"/>
    <w:rsid w:val="004E2734"/>
    <w:rsid w:val="004E2CFD"/>
    <w:rsid w:val="004E2F54"/>
    <w:rsid w:val="004E2FC1"/>
    <w:rsid w:val="004E32D8"/>
    <w:rsid w:val="004E35A8"/>
    <w:rsid w:val="004E4ADB"/>
    <w:rsid w:val="004E4C16"/>
    <w:rsid w:val="004E54BE"/>
    <w:rsid w:val="004E66D1"/>
    <w:rsid w:val="004E74D9"/>
    <w:rsid w:val="004E7E0B"/>
    <w:rsid w:val="004F007E"/>
    <w:rsid w:val="004F0589"/>
    <w:rsid w:val="004F12C7"/>
    <w:rsid w:val="004F156B"/>
    <w:rsid w:val="004F1CA5"/>
    <w:rsid w:val="004F29CD"/>
    <w:rsid w:val="004F306D"/>
    <w:rsid w:val="004F35F0"/>
    <w:rsid w:val="004F383E"/>
    <w:rsid w:val="004F4B92"/>
    <w:rsid w:val="004F4F1D"/>
    <w:rsid w:val="004F500D"/>
    <w:rsid w:val="004F5048"/>
    <w:rsid w:val="004F5B2B"/>
    <w:rsid w:val="004F6695"/>
    <w:rsid w:val="004F71BD"/>
    <w:rsid w:val="004F7EC1"/>
    <w:rsid w:val="005001C4"/>
    <w:rsid w:val="00500925"/>
    <w:rsid w:val="005013F5"/>
    <w:rsid w:val="005025D0"/>
    <w:rsid w:val="005027B1"/>
    <w:rsid w:val="00502DAB"/>
    <w:rsid w:val="00503D80"/>
    <w:rsid w:val="00503DAC"/>
    <w:rsid w:val="00504662"/>
    <w:rsid w:val="0050477E"/>
    <w:rsid w:val="005048B7"/>
    <w:rsid w:val="00505B74"/>
    <w:rsid w:val="00505BFE"/>
    <w:rsid w:val="00506815"/>
    <w:rsid w:val="00507701"/>
    <w:rsid w:val="00510340"/>
    <w:rsid w:val="0051035D"/>
    <w:rsid w:val="005115DD"/>
    <w:rsid w:val="005118CE"/>
    <w:rsid w:val="00511ABA"/>
    <w:rsid w:val="00511C1D"/>
    <w:rsid w:val="005128C8"/>
    <w:rsid w:val="0051314E"/>
    <w:rsid w:val="00513727"/>
    <w:rsid w:val="00513937"/>
    <w:rsid w:val="00514219"/>
    <w:rsid w:val="005148B9"/>
    <w:rsid w:val="00515047"/>
    <w:rsid w:val="0051555E"/>
    <w:rsid w:val="005155E3"/>
    <w:rsid w:val="00515764"/>
    <w:rsid w:val="005158D6"/>
    <w:rsid w:val="00515C95"/>
    <w:rsid w:val="00516306"/>
    <w:rsid w:val="00516F43"/>
    <w:rsid w:val="00516F7F"/>
    <w:rsid w:val="00517866"/>
    <w:rsid w:val="00517E21"/>
    <w:rsid w:val="00517F51"/>
    <w:rsid w:val="005206B6"/>
    <w:rsid w:val="005208F6"/>
    <w:rsid w:val="005213D5"/>
    <w:rsid w:val="00521806"/>
    <w:rsid w:val="00522B58"/>
    <w:rsid w:val="0052301A"/>
    <w:rsid w:val="00523200"/>
    <w:rsid w:val="00523AC7"/>
    <w:rsid w:val="00523DE1"/>
    <w:rsid w:val="00524312"/>
    <w:rsid w:val="005246EE"/>
    <w:rsid w:val="005247B5"/>
    <w:rsid w:val="00524A2F"/>
    <w:rsid w:val="00524A46"/>
    <w:rsid w:val="00524FC2"/>
    <w:rsid w:val="0052596B"/>
    <w:rsid w:val="005266B6"/>
    <w:rsid w:val="00526976"/>
    <w:rsid w:val="005272EE"/>
    <w:rsid w:val="00527A10"/>
    <w:rsid w:val="00527B1D"/>
    <w:rsid w:val="00527E83"/>
    <w:rsid w:val="00530253"/>
    <w:rsid w:val="00530817"/>
    <w:rsid w:val="00530888"/>
    <w:rsid w:val="00530E47"/>
    <w:rsid w:val="00530F3A"/>
    <w:rsid w:val="00531591"/>
    <w:rsid w:val="00531735"/>
    <w:rsid w:val="005318C9"/>
    <w:rsid w:val="005342CD"/>
    <w:rsid w:val="00535B2A"/>
    <w:rsid w:val="005365D1"/>
    <w:rsid w:val="00536BA4"/>
    <w:rsid w:val="00537119"/>
    <w:rsid w:val="00537303"/>
    <w:rsid w:val="005373C3"/>
    <w:rsid w:val="005377BD"/>
    <w:rsid w:val="00537AE9"/>
    <w:rsid w:val="00541462"/>
    <w:rsid w:val="005418BE"/>
    <w:rsid w:val="00542215"/>
    <w:rsid w:val="0054237F"/>
    <w:rsid w:val="00542487"/>
    <w:rsid w:val="00542A2A"/>
    <w:rsid w:val="00543718"/>
    <w:rsid w:val="00543875"/>
    <w:rsid w:val="00544DA2"/>
    <w:rsid w:val="00544F66"/>
    <w:rsid w:val="005453B0"/>
    <w:rsid w:val="005471AB"/>
    <w:rsid w:val="00547553"/>
    <w:rsid w:val="00547D63"/>
    <w:rsid w:val="00550485"/>
    <w:rsid w:val="0055076A"/>
    <w:rsid w:val="00550CF1"/>
    <w:rsid w:val="00550E3D"/>
    <w:rsid w:val="005515CF"/>
    <w:rsid w:val="005515EF"/>
    <w:rsid w:val="0055222D"/>
    <w:rsid w:val="00553561"/>
    <w:rsid w:val="00553933"/>
    <w:rsid w:val="00553B10"/>
    <w:rsid w:val="005542D9"/>
    <w:rsid w:val="005557EF"/>
    <w:rsid w:val="00555C6A"/>
    <w:rsid w:val="0055601E"/>
    <w:rsid w:val="005573DC"/>
    <w:rsid w:val="00557541"/>
    <w:rsid w:val="0055756B"/>
    <w:rsid w:val="005576D2"/>
    <w:rsid w:val="0056001C"/>
    <w:rsid w:val="00560614"/>
    <w:rsid w:val="005613F4"/>
    <w:rsid w:val="00561C2A"/>
    <w:rsid w:val="00561C30"/>
    <w:rsid w:val="00561D1F"/>
    <w:rsid w:val="00561EAA"/>
    <w:rsid w:val="00561FE6"/>
    <w:rsid w:val="00562081"/>
    <w:rsid w:val="00562A79"/>
    <w:rsid w:val="005630ED"/>
    <w:rsid w:val="005631C9"/>
    <w:rsid w:val="005632A7"/>
    <w:rsid w:val="005633C8"/>
    <w:rsid w:val="005636D9"/>
    <w:rsid w:val="005649EB"/>
    <w:rsid w:val="0056518C"/>
    <w:rsid w:val="0056544C"/>
    <w:rsid w:val="005657A7"/>
    <w:rsid w:val="00565E66"/>
    <w:rsid w:val="00566CA1"/>
    <w:rsid w:val="005700BC"/>
    <w:rsid w:val="00570C31"/>
    <w:rsid w:val="00570F9D"/>
    <w:rsid w:val="005715CC"/>
    <w:rsid w:val="005721A2"/>
    <w:rsid w:val="00572C38"/>
    <w:rsid w:val="00572EB6"/>
    <w:rsid w:val="00573D0A"/>
    <w:rsid w:val="00574382"/>
    <w:rsid w:val="0057528B"/>
    <w:rsid w:val="005754B2"/>
    <w:rsid w:val="00575671"/>
    <w:rsid w:val="00575A0F"/>
    <w:rsid w:val="00575D2D"/>
    <w:rsid w:val="005761B9"/>
    <w:rsid w:val="005762F6"/>
    <w:rsid w:val="00576C78"/>
    <w:rsid w:val="00577168"/>
    <w:rsid w:val="00577911"/>
    <w:rsid w:val="005801C2"/>
    <w:rsid w:val="00580229"/>
    <w:rsid w:val="00580A9D"/>
    <w:rsid w:val="00582C22"/>
    <w:rsid w:val="00583390"/>
    <w:rsid w:val="00583B88"/>
    <w:rsid w:val="00583CB5"/>
    <w:rsid w:val="00583F99"/>
    <w:rsid w:val="00584CF9"/>
    <w:rsid w:val="00585FD3"/>
    <w:rsid w:val="00586D91"/>
    <w:rsid w:val="00587A3F"/>
    <w:rsid w:val="0059009F"/>
    <w:rsid w:val="005904BB"/>
    <w:rsid w:val="005906D3"/>
    <w:rsid w:val="00590734"/>
    <w:rsid w:val="00590810"/>
    <w:rsid w:val="0059087D"/>
    <w:rsid w:val="00590F56"/>
    <w:rsid w:val="0059120C"/>
    <w:rsid w:val="00591A32"/>
    <w:rsid w:val="00591AB6"/>
    <w:rsid w:val="00592252"/>
    <w:rsid w:val="0059288D"/>
    <w:rsid w:val="00592C08"/>
    <w:rsid w:val="00592C23"/>
    <w:rsid w:val="00592D8D"/>
    <w:rsid w:val="00592E90"/>
    <w:rsid w:val="00593A3D"/>
    <w:rsid w:val="005946F8"/>
    <w:rsid w:val="00594B83"/>
    <w:rsid w:val="00594F34"/>
    <w:rsid w:val="00595B33"/>
    <w:rsid w:val="005962FA"/>
    <w:rsid w:val="00596F24"/>
    <w:rsid w:val="0059712F"/>
    <w:rsid w:val="00597A71"/>
    <w:rsid w:val="00597A8E"/>
    <w:rsid w:val="005A0CA8"/>
    <w:rsid w:val="005A0DD1"/>
    <w:rsid w:val="005A0E26"/>
    <w:rsid w:val="005A0FD1"/>
    <w:rsid w:val="005A1278"/>
    <w:rsid w:val="005A19C3"/>
    <w:rsid w:val="005A23DB"/>
    <w:rsid w:val="005A4446"/>
    <w:rsid w:val="005A4453"/>
    <w:rsid w:val="005A48FA"/>
    <w:rsid w:val="005A4FA5"/>
    <w:rsid w:val="005A5191"/>
    <w:rsid w:val="005A5427"/>
    <w:rsid w:val="005A544B"/>
    <w:rsid w:val="005A5509"/>
    <w:rsid w:val="005A63A0"/>
    <w:rsid w:val="005A6A28"/>
    <w:rsid w:val="005A6DD5"/>
    <w:rsid w:val="005A750D"/>
    <w:rsid w:val="005A751A"/>
    <w:rsid w:val="005B0550"/>
    <w:rsid w:val="005B0F43"/>
    <w:rsid w:val="005B202F"/>
    <w:rsid w:val="005B224D"/>
    <w:rsid w:val="005B26B5"/>
    <w:rsid w:val="005B26DE"/>
    <w:rsid w:val="005B280F"/>
    <w:rsid w:val="005B28AC"/>
    <w:rsid w:val="005B298D"/>
    <w:rsid w:val="005B4603"/>
    <w:rsid w:val="005B4F19"/>
    <w:rsid w:val="005B5C4A"/>
    <w:rsid w:val="005B62B3"/>
    <w:rsid w:val="005B6FB3"/>
    <w:rsid w:val="005C09A8"/>
    <w:rsid w:val="005C19EC"/>
    <w:rsid w:val="005C1ABC"/>
    <w:rsid w:val="005C1B7C"/>
    <w:rsid w:val="005C268F"/>
    <w:rsid w:val="005C2E79"/>
    <w:rsid w:val="005C3A3A"/>
    <w:rsid w:val="005C3CC5"/>
    <w:rsid w:val="005C3DB8"/>
    <w:rsid w:val="005C4548"/>
    <w:rsid w:val="005C4FC0"/>
    <w:rsid w:val="005C58B7"/>
    <w:rsid w:val="005C5949"/>
    <w:rsid w:val="005D0097"/>
    <w:rsid w:val="005D0C5D"/>
    <w:rsid w:val="005D1417"/>
    <w:rsid w:val="005D15C0"/>
    <w:rsid w:val="005D18B0"/>
    <w:rsid w:val="005D1B16"/>
    <w:rsid w:val="005D1EA8"/>
    <w:rsid w:val="005D1EAA"/>
    <w:rsid w:val="005D1F7C"/>
    <w:rsid w:val="005D2B2D"/>
    <w:rsid w:val="005D2EF4"/>
    <w:rsid w:val="005D35BA"/>
    <w:rsid w:val="005D38D5"/>
    <w:rsid w:val="005D5333"/>
    <w:rsid w:val="005D5E60"/>
    <w:rsid w:val="005D5FC1"/>
    <w:rsid w:val="005D76B7"/>
    <w:rsid w:val="005D7CD4"/>
    <w:rsid w:val="005D7D9B"/>
    <w:rsid w:val="005D7E06"/>
    <w:rsid w:val="005E00AB"/>
    <w:rsid w:val="005E03FE"/>
    <w:rsid w:val="005E0C5E"/>
    <w:rsid w:val="005E0DDC"/>
    <w:rsid w:val="005E0EAF"/>
    <w:rsid w:val="005E1C21"/>
    <w:rsid w:val="005E2368"/>
    <w:rsid w:val="005E45CF"/>
    <w:rsid w:val="005E4629"/>
    <w:rsid w:val="005E50C9"/>
    <w:rsid w:val="005E54A8"/>
    <w:rsid w:val="005E56EA"/>
    <w:rsid w:val="005E5738"/>
    <w:rsid w:val="005E5A50"/>
    <w:rsid w:val="005E70B1"/>
    <w:rsid w:val="005E70F7"/>
    <w:rsid w:val="005E7FD7"/>
    <w:rsid w:val="005F05A0"/>
    <w:rsid w:val="005F0A3C"/>
    <w:rsid w:val="005F0ABD"/>
    <w:rsid w:val="005F1F31"/>
    <w:rsid w:val="005F2707"/>
    <w:rsid w:val="005F2B11"/>
    <w:rsid w:val="005F3D82"/>
    <w:rsid w:val="005F45D9"/>
    <w:rsid w:val="005F55BD"/>
    <w:rsid w:val="005F64E1"/>
    <w:rsid w:val="005F665E"/>
    <w:rsid w:val="005F68B7"/>
    <w:rsid w:val="005F6C0E"/>
    <w:rsid w:val="005F6D0E"/>
    <w:rsid w:val="005F7039"/>
    <w:rsid w:val="005F71F2"/>
    <w:rsid w:val="005F7B02"/>
    <w:rsid w:val="005F7E0C"/>
    <w:rsid w:val="00600250"/>
    <w:rsid w:val="00601039"/>
    <w:rsid w:val="00601045"/>
    <w:rsid w:val="00601129"/>
    <w:rsid w:val="00601C3B"/>
    <w:rsid w:val="00602225"/>
    <w:rsid w:val="0060260B"/>
    <w:rsid w:val="0060290F"/>
    <w:rsid w:val="00604441"/>
    <w:rsid w:val="0060463A"/>
    <w:rsid w:val="00604B38"/>
    <w:rsid w:val="00604B9E"/>
    <w:rsid w:val="00605785"/>
    <w:rsid w:val="006059C0"/>
    <w:rsid w:val="0060664B"/>
    <w:rsid w:val="00606956"/>
    <w:rsid w:val="00606E88"/>
    <w:rsid w:val="00607339"/>
    <w:rsid w:val="00610001"/>
    <w:rsid w:val="0061001E"/>
    <w:rsid w:val="00610922"/>
    <w:rsid w:val="00610A12"/>
    <w:rsid w:val="006120CD"/>
    <w:rsid w:val="0061255B"/>
    <w:rsid w:val="00613166"/>
    <w:rsid w:val="00613B4A"/>
    <w:rsid w:val="00613D83"/>
    <w:rsid w:val="006166F9"/>
    <w:rsid w:val="006167B3"/>
    <w:rsid w:val="00616C6F"/>
    <w:rsid w:val="00616E85"/>
    <w:rsid w:val="00616F96"/>
    <w:rsid w:val="006176B4"/>
    <w:rsid w:val="006212C7"/>
    <w:rsid w:val="00621DF3"/>
    <w:rsid w:val="0062241F"/>
    <w:rsid w:val="00623136"/>
    <w:rsid w:val="0062403F"/>
    <w:rsid w:val="006246B1"/>
    <w:rsid w:val="006248E0"/>
    <w:rsid w:val="00625085"/>
    <w:rsid w:val="00625905"/>
    <w:rsid w:val="0062596D"/>
    <w:rsid w:val="00625B5B"/>
    <w:rsid w:val="0062690B"/>
    <w:rsid w:val="00626BD4"/>
    <w:rsid w:val="00626C02"/>
    <w:rsid w:val="006273F8"/>
    <w:rsid w:val="00627847"/>
    <w:rsid w:val="00627C53"/>
    <w:rsid w:val="00627E3B"/>
    <w:rsid w:val="006308E2"/>
    <w:rsid w:val="0063105E"/>
    <w:rsid w:val="00631380"/>
    <w:rsid w:val="006315CE"/>
    <w:rsid w:val="0063175B"/>
    <w:rsid w:val="00631A05"/>
    <w:rsid w:val="00631A99"/>
    <w:rsid w:val="006327B7"/>
    <w:rsid w:val="00632A1A"/>
    <w:rsid w:val="00633D5F"/>
    <w:rsid w:val="00633E91"/>
    <w:rsid w:val="00634C41"/>
    <w:rsid w:val="00635621"/>
    <w:rsid w:val="00635EF7"/>
    <w:rsid w:val="00636A15"/>
    <w:rsid w:val="006372C6"/>
    <w:rsid w:val="00640A1E"/>
    <w:rsid w:val="00640B5A"/>
    <w:rsid w:val="00642909"/>
    <w:rsid w:val="00642FDB"/>
    <w:rsid w:val="00643420"/>
    <w:rsid w:val="0064346A"/>
    <w:rsid w:val="00643473"/>
    <w:rsid w:val="006436AB"/>
    <w:rsid w:val="00644DFD"/>
    <w:rsid w:val="0064552D"/>
    <w:rsid w:val="00645A21"/>
    <w:rsid w:val="00645EFA"/>
    <w:rsid w:val="006462BB"/>
    <w:rsid w:val="00646FFE"/>
    <w:rsid w:val="0064773C"/>
    <w:rsid w:val="0065022F"/>
    <w:rsid w:val="00650BF9"/>
    <w:rsid w:val="006512C9"/>
    <w:rsid w:val="006522CE"/>
    <w:rsid w:val="00653535"/>
    <w:rsid w:val="006547C8"/>
    <w:rsid w:val="006554AD"/>
    <w:rsid w:val="006558D0"/>
    <w:rsid w:val="006565D8"/>
    <w:rsid w:val="006568F4"/>
    <w:rsid w:val="00656B05"/>
    <w:rsid w:val="00660133"/>
    <w:rsid w:val="00660A3F"/>
    <w:rsid w:val="00660B6D"/>
    <w:rsid w:val="00660ED4"/>
    <w:rsid w:val="00661B17"/>
    <w:rsid w:val="006631AD"/>
    <w:rsid w:val="00663770"/>
    <w:rsid w:val="00663F4C"/>
    <w:rsid w:val="006647F9"/>
    <w:rsid w:val="00664A15"/>
    <w:rsid w:val="006650BF"/>
    <w:rsid w:val="00665131"/>
    <w:rsid w:val="006666FB"/>
    <w:rsid w:val="00666BFE"/>
    <w:rsid w:val="00666E3D"/>
    <w:rsid w:val="00670B52"/>
    <w:rsid w:val="00670CCE"/>
    <w:rsid w:val="00671471"/>
    <w:rsid w:val="006716EB"/>
    <w:rsid w:val="00671F06"/>
    <w:rsid w:val="00671F39"/>
    <w:rsid w:val="00671F5F"/>
    <w:rsid w:val="0067225A"/>
    <w:rsid w:val="006724E8"/>
    <w:rsid w:val="00672626"/>
    <w:rsid w:val="006726D2"/>
    <w:rsid w:val="006727BA"/>
    <w:rsid w:val="00673350"/>
    <w:rsid w:val="00674698"/>
    <w:rsid w:val="00674A0F"/>
    <w:rsid w:val="00674D04"/>
    <w:rsid w:val="00675077"/>
    <w:rsid w:val="006755CC"/>
    <w:rsid w:val="00676373"/>
    <w:rsid w:val="00676400"/>
    <w:rsid w:val="00676643"/>
    <w:rsid w:val="00676B87"/>
    <w:rsid w:val="00677139"/>
    <w:rsid w:val="0068070A"/>
    <w:rsid w:val="00680C8D"/>
    <w:rsid w:val="00682FCC"/>
    <w:rsid w:val="00685D65"/>
    <w:rsid w:val="00685DDE"/>
    <w:rsid w:val="006861D0"/>
    <w:rsid w:val="006877D8"/>
    <w:rsid w:val="00690CA9"/>
    <w:rsid w:val="00691A65"/>
    <w:rsid w:val="00691E77"/>
    <w:rsid w:val="0069202F"/>
    <w:rsid w:val="00692789"/>
    <w:rsid w:val="00692AE6"/>
    <w:rsid w:val="0069386D"/>
    <w:rsid w:val="0069478D"/>
    <w:rsid w:val="006957E9"/>
    <w:rsid w:val="006958BE"/>
    <w:rsid w:val="00695A07"/>
    <w:rsid w:val="00695CBB"/>
    <w:rsid w:val="00696425"/>
    <w:rsid w:val="00697582"/>
    <w:rsid w:val="00697D4E"/>
    <w:rsid w:val="00697F27"/>
    <w:rsid w:val="006A1279"/>
    <w:rsid w:val="006A15D8"/>
    <w:rsid w:val="006A1F14"/>
    <w:rsid w:val="006A20AF"/>
    <w:rsid w:val="006A2218"/>
    <w:rsid w:val="006A2A92"/>
    <w:rsid w:val="006A2B5F"/>
    <w:rsid w:val="006A3CBA"/>
    <w:rsid w:val="006A3F0F"/>
    <w:rsid w:val="006A3F3C"/>
    <w:rsid w:val="006A4145"/>
    <w:rsid w:val="006A5492"/>
    <w:rsid w:val="006A58B1"/>
    <w:rsid w:val="006A5EB2"/>
    <w:rsid w:val="006A642D"/>
    <w:rsid w:val="006A6E1D"/>
    <w:rsid w:val="006A7111"/>
    <w:rsid w:val="006B13A4"/>
    <w:rsid w:val="006B1449"/>
    <w:rsid w:val="006B2E6B"/>
    <w:rsid w:val="006B35DC"/>
    <w:rsid w:val="006B42B1"/>
    <w:rsid w:val="006B42C8"/>
    <w:rsid w:val="006B462E"/>
    <w:rsid w:val="006B5BF7"/>
    <w:rsid w:val="006B5CB4"/>
    <w:rsid w:val="006B636D"/>
    <w:rsid w:val="006B6964"/>
    <w:rsid w:val="006B6A52"/>
    <w:rsid w:val="006B6B9F"/>
    <w:rsid w:val="006B7D61"/>
    <w:rsid w:val="006C00E0"/>
    <w:rsid w:val="006C06B8"/>
    <w:rsid w:val="006C253F"/>
    <w:rsid w:val="006C2A51"/>
    <w:rsid w:val="006C3A88"/>
    <w:rsid w:val="006C470C"/>
    <w:rsid w:val="006C5900"/>
    <w:rsid w:val="006C64E8"/>
    <w:rsid w:val="006C7486"/>
    <w:rsid w:val="006C769B"/>
    <w:rsid w:val="006C7F4F"/>
    <w:rsid w:val="006D041F"/>
    <w:rsid w:val="006D0C1B"/>
    <w:rsid w:val="006D0CAB"/>
    <w:rsid w:val="006D1435"/>
    <w:rsid w:val="006D1BDF"/>
    <w:rsid w:val="006D2BDC"/>
    <w:rsid w:val="006D3296"/>
    <w:rsid w:val="006D39E0"/>
    <w:rsid w:val="006D3B6B"/>
    <w:rsid w:val="006D3EEF"/>
    <w:rsid w:val="006D466D"/>
    <w:rsid w:val="006D4805"/>
    <w:rsid w:val="006D5ECE"/>
    <w:rsid w:val="006D6C8A"/>
    <w:rsid w:val="006E0A85"/>
    <w:rsid w:val="006E0D7E"/>
    <w:rsid w:val="006E0F99"/>
    <w:rsid w:val="006E13C3"/>
    <w:rsid w:val="006E2C97"/>
    <w:rsid w:val="006E2D14"/>
    <w:rsid w:val="006E38AC"/>
    <w:rsid w:val="006E3C9F"/>
    <w:rsid w:val="006E41D4"/>
    <w:rsid w:val="006E47EE"/>
    <w:rsid w:val="006E4A3A"/>
    <w:rsid w:val="006E4CFB"/>
    <w:rsid w:val="006E4EC8"/>
    <w:rsid w:val="006E64E6"/>
    <w:rsid w:val="006E7B2F"/>
    <w:rsid w:val="006F021A"/>
    <w:rsid w:val="006F0267"/>
    <w:rsid w:val="006F20BB"/>
    <w:rsid w:val="006F275C"/>
    <w:rsid w:val="006F2E34"/>
    <w:rsid w:val="006F326E"/>
    <w:rsid w:val="006F4C12"/>
    <w:rsid w:val="006F4DDE"/>
    <w:rsid w:val="006F5DCF"/>
    <w:rsid w:val="006F6EBD"/>
    <w:rsid w:val="006F70BD"/>
    <w:rsid w:val="006F70D5"/>
    <w:rsid w:val="006F7522"/>
    <w:rsid w:val="00700F0E"/>
    <w:rsid w:val="0070151A"/>
    <w:rsid w:val="0070177D"/>
    <w:rsid w:val="00701E8D"/>
    <w:rsid w:val="00701F59"/>
    <w:rsid w:val="007025A2"/>
    <w:rsid w:val="00702D86"/>
    <w:rsid w:val="00702F76"/>
    <w:rsid w:val="0070301B"/>
    <w:rsid w:val="00704096"/>
    <w:rsid w:val="00704154"/>
    <w:rsid w:val="00704F18"/>
    <w:rsid w:val="00705699"/>
    <w:rsid w:val="00705CAE"/>
    <w:rsid w:val="00706EA2"/>
    <w:rsid w:val="00707407"/>
    <w:rsid w:val="00710482"/>
    <w:rsid w:val="007106AC"/>
    <w:rsid w:val="00711B4B"/>
    <w:rsid w:val="00711B96"/>
    <w:rsid w:val="00711CC5"/>
    <w:rsid w:val="00711CE1"/>
    <w:rsid w:val="00711F57"/>
    <w:rsid w:val="0071222B"/>
    <w:rsid w:val="007124ED"/>
    <w:rsid w:val="00712AA4"/>
    <w:rsid w:val="00712B51"/>
    <w:rsid w:val="00714BB4"/>
    <w:rsid w:val="0071587A"/>
    <w:rsid w:val="007158CC"/>
    <w:rsid w:val="00715B41"/>
    <w:rsid w:val="00716B0E"/>
    <w:rsid w:val="007177F4"/>
    <w:rsid w:val="00720334"/>
    <w:rsid w:val="007210F8"/>
    <w:rsid w:val="00721123"/>
    <w:rsid w:val="00721874"/>
    <w:rsid w:val="007218B9"/>
    <w:rsid w:val="007222B8"/>
    <w:rsid w:val="007223FD"/>
    <w:rsid w:val="00722C50"/>
    <w:rsid w:val="00723BAC"/>
    <w:rsid w:val="00723C84"/>
    <w:rsid w:val="007240EC"/>
    <w:rsid w:val="0072438F"/>
    <w:rsid w:val="007258D4"/>
    <w:rsid w:val="007274A4"/>
    <w:rsid w:val="00727C86"/>
    <w:rsid w:val="007300DB"/>
    <w:rsid w:val="00730757"/>
    <w:rsid w:val="00730C7E"/>
    <w:rsid w:val="00730F77"/>
    <w:rsid w:val="0073141B"/>
    <w:rsid w:val="00732118"/>
    <w:rsid w:val="00732157"/>
    <w:rsid w:val="00732EA7"/>
    <w:rsid w:val="00732F95"/>
    <w:rsid w:val="007332D4"/>
    <w:rsid w:val="007335E8"/>
    <w:rsid w:val="00733D16"/>
    <w:rsid w:val="0073460E"/>
    <w:rsid w:val="0073484A"/>
    <w:rsid w:val="00734EAD"/>
    <w:rsid w:val="0073543E"/>
    <w:rsid w:val="00735460"/>
    <w:rsid w:val="007355DF"/>
    <w:rsid w:val="00735B7F"/>
    <w:rsid w:val="00736290"/>
    <w:rsid w:val="00736328"/>
    <w:rsid w:val="007365BF"/>
    <w:rsid w:val="00736A28"/>
    <w:rsid w:val="00736CA5"/>
    <w:rsid w:val="0073720E"/>
    <w:rsid w:val="00737233"/>
    <w:rsid w:val="007378EE"/>
    <w:rsid w:val="007379EE"/>
    <w:rsid w:val="00737BCB"/>
    <w:rsid w:val="00737D13"/>
    <w:rsid w:val="00737DF5"/>
    <w:rsid w:val="007406CD"/>
    <w:rsid w:val="00740A14"/>
    <w:rsid w:val="007420B7"/>
    <w:rsid w:val="00742349"/>
    <w:rsid w:val="0074243D"/>
    <w:rsid w:val="00742593"/>
    <w:rsid w:val="00742850"/>
    <w:rsid w:val="00742910"/>
    <w:rsid w:val="00744BAD"/>
    <w:rsid w:val="00744BC0"/>
    <w:rsid w:val="00744F49"/>
    <w:rsid w:val="00744F8A"/>
    <w:rsid w:val="00745450"/>
    <w:rsid w:val="00745F57"/>
    <w:rsid w:val="007469FB"/>
    <w:rsid w:val="00746E02"/>
    <w:rsid w:val="00747F77"/>
    <w:rsid w:val="0075031E"/>
    <w:rsid w:val="007505E7"/>
    <w:rsid w:val="0075129D"/>
    <w:rsid w:val="00751666"/>
    <w:rsid w:val="007520F6"/>
    <w:rsid w:val="0075366D"/>
    <w:rsid w:val="00753C97"/>
    <w:rsid w:val="00754309"/>
    <w:rsid w:val="00754319"/>
    <w:rsid w:val="0075447F"/>
    <w:rsid w:val="00754A7B"/>
    <w:rsid w:val="007551E7"/>
    <w:rsid w:val="0075629C"/>
    <w:rsid w:val="00756D14"/>
    <w:rsid w:val="00757013"/>
    <w:rsid w:val="00760E84"/>
    <w:rsid w:val="00761889"/>
    <w:rsid w:val="007621C2"/>
    <w:rsid w:val="007625DE"/>
    <w:rsid w:val="00762A9F"/>
    <w:rsid w:val="00762D5C"/>
    <w:rsid w:val="00763567"/>
    <w:rsid w:val="007637AE"/>
    <w:rsid w:val="00764B0D"/>
    <w:rsid w:val="00765382"/>
    <w:rsid w:val="007667A5"/>
    <w:rsid w:val="00766D93"/>
    <w:rsid w:val="007675FA"/>
    <w:rsid w:val="00770AF7"/>
    <w:rsid w:val="00770ECA"/>
    <w:rsid w:val="00771001"/>
    <w:rsid w:val="00771908"/>
    <w:rsid w:val="0077194B"/>
    <w:rsid w:val="00772309"/>
    <w:rsid w:val="00772CE3"/>
    <w:rsid w:val="00772F97"/>
    <w:rsid w:val="0077310F"/>
    <w:rsid w:val="007735EB"/>
    <w:rsid w:val="0077381A"/>
    <w:rsid w:val="00773933"/>
    <w:rsid w:val="00773976"/>
    <w:rsid w:val="00773D49"/>
    <w:rsid w:val="00773E62"/>
    <w:rsid w:val="0077440B"/>
    <w:rsid w:val="00774F91"/>
    <w:rsid w:val="0077537D"/>
    <w:rsid w:val="00775ED8"/>
    <w:rsid w:val="00776603"/>
    <w:rsid w:val="00776D02"/>
    <w:rsid w:val="00776DD2"/>
    <w:rsid w:val="00777827"/>
    <w:rsid w:val="00780E7B"/>
    <w:rsid w:val="007813D5"/>
    <w:rsid w:val="0078148E"/>
    <w:rsid w:val="00781607"/>
    <w:rsid w:val="00782633"/>
    <w:rsid w:val="0078272A"/>
    <w:rsid w:val="00782BE5"/>
    <w:rsid w:val="00782CEC"/>
    <w:rsid w:val="00783A21"/>
    <w:rsid w:val="00784C8B"/>
    <w:rsid w:val="0078585B"/>
    <w:rsid w:val="00785A98"/>
    <w:rsid w:val="00785EA9"/>
    <w:rsid w:val="00785ED8"/>
    <w:rsid w:val="007860D3"/>
    <w:rsid w:val="0078622B"/>
    <w:rsid w:val="00786366"/>
    <w:rsid w:val="0078643C"/>
    <w:rsid w:val="0078654B"/>
    <w:rsid w:val="00786A19"/>
    <w:rsid w:val="00786B9A"/>
    <w:rsid w:val="00786E18"/>
    <w:rsid w:val="007870E4"/>
    <w:rsid w:val="0078731E"/>
    <w:rsid w:val="00787FDB"/>
    <w:rsid w:val="00790190"/>
    <w:rsid w:val="007918AE"/>
    <w:rsid w:val="00791E62"/>
    <w:rsid w:val="00792501"/>
    <w:rsid w:val="0079258F"/>
    <w:rsid w:val="0079281D"/>
    <w:rsid w:val="00793F39"/>
    <w:rsid w:val="007941F0"/>
    <w:rsid w:val="0079569D"/>
    <w:rsid w:val="00795AE0"/>
    <w:rsid w:val="00795D4C"/>
    <w:rsid w:val="00795DC2"/>
    <w:rsid w:val="007963D9"/>
    <w:rsid w:val="0079675B"/>
    <w:rsid w:val="00796D1B"/>
    <w:rsid w:val="00796EE3"/>
    <w:rsid w:val="007975C7"/>
    <w:rsid w:val="007A05E9"/>
    <w:rsid w:val="007A126F"/>
    <w:rsid w:val="007A13E4"/>
    <w:rsid w:val="007A175E"/>
    <w:rsid w:val="007A1E7F"/>
    <w:rsid w:val="007A213F"/>
    <w:rsid w:val="007A253C"/>
    <w:rsid w:val="007A27F7"/>
    <w:rsid w:val="007A2BE5"/>
    <w:rsid w:val="007A2EA4"/>
    <w:rsid w:val="007A4143"/>
    <w:rsid w:val="007A48A1"/>
    <w:rsid w:val="007A4A3C"/>
    <w:rsid w:val="007A4F1C"/>
    <w:rsid w:val="007A54D5"/>
    <w:rsid w:val="007A7058"/>
    <w:rsid w:val="007B0F3D"/>
    <w:rsid w:val="007B1D6F"/>
    <w:rsid w:val="007B1E7A"/>
    <w:rsid w:val="007B2BCD"/>
    <w:rsid w:val="007B2F46"/>
    <w:rsid w:val="007B354A"/>
    <w:rsid w:val="007B4A09"/>
    <w:rsid w:val="007B547D"/>
    <w:rsid w:val="007B57C3"/>
    <w:rsid w:val="007B5A4B"/>
    <w:rsid w:val="007B5AFE"/>
    <w:rsid w:val="007B5B81"/>
    <w:rsid w:val="007B7CEE"/>
    <w:rsid w:val="007C0708"/>
    <w:rsid w:val="007C1EF8"/>
    <w:rsid w:val="007C2927"/>
    <w:rsid w:val="007C3C02"/>
    <w:rsid w:val="007C52C3"/>
    <w:rsid w:val="007C555E"/>
    <w:rsid w:val="007C58ED"/>
    <w:rsid w:val="007C5FE6"/>
    <w:rsid w:val="007C6B0F"/>
    <w:rsid w:val="007C704E"/>
    <w:rsid w:val="007C7D9C"/>
    <w:rsid w:val="007D078D"/>
    <w:rsid w:val="007D14A6"/>
    <w:rsid w:val="007D1C7F"/>
    <w:rsid w:val="007D1D27"/>
    <w:rsid w:val="007D2544"/>
    <w:rsid w:val="007D2556"/>
    <w:rsid w:val="007D2618"/>
    <w:rsid w:val="007D283F"/>
    <w:rsid w:val="007D2C34"/>
    <w:rsid w:val="007D2E03"/>
    <w:rsid w:val="007D3215"/>
    <w:rsid w:val="007D39E6"/>
    <w:rsid w:val="007D4BFB"/>
    <w:rsid w:val="007D6026"/>
    <w:rsid w:val="007D7AD0"/>
    <w:rsid w:val="007D7DB7"/>
    <w:rsid w:val="007E0469"/>
    <w:rsid w:val="007E08AC"/>
    <w:rsid w:val="007E1282"/>
    <w:rsid w:val="007E130F"/>
    <w:rsid w:val="007E2626"/>
    <w:rsid w:val="007E2A7A"/>
    <w:rsid w:val="007E2C7C"/>
    <w:rsid w:val="007E2DC3"/>
    <w:rsid w:val="007E3001"/>
    <w:rsid w:val="007E32C2"/>
    <w:rsid w:val="007E3564"/>
    <w:rsid w:val="007E3649"/>
    <w:rsid w:val="007E396E"/>
    <w:rsid w:val="007E45AD"/>
    <w:rsid w:val="007E4728"/>
    <w:rsid w:val="007E4F7A"/>
    <w:rsid w:val="007E5918"/>
    <w:rsid w:val="007E5F6B"/>
    <w:rsid w:val="007E61DA"/>
    <w:rsid w:val="007E770A"/>
    <w:rsid w:val="007E7FC4"/>
    <w:rsid w:val="007F00BF"/>
    <w:rsid w:val="007F18F6"/>
    <w:rsid w:val="007F1B72"/>
    <w:rsid w:val="007F1EB1"/>
    <w:rsid w:val="007F28C7"/>
    <w:rsid w:val="007F3CF9"/>
    <w:rsid w:val="007F3E5C"/>
    <w:rsid w:val="007F4514"/>
    <w:rsid w:val="007F4760"/>
    <w:rsid w:val="007F503D"/>
    <w:rsid w:val="007F6BE6"/>
    <w:rsid w:val="007F6D40"/>
    <w:rsid w:val="007F7694"/>
    <w:rsid w:val="007F7BF3"/>
    <w:rsid w:val="00800745"/>
    <w:rsid w:val="008008A0"/>
    <w:rsid w:val="00800C2C"/>
    <w:rsid w:val="008019AC"/>
    <w:rsid w:val="00801F25"/>
    <w:rsid w:val="00802471"/>
    <w:rsid w:val="0080257C"/>
    <w:rsid w:val="008030A8"/>
    <w:rsid w:val="008032D6"/>
    <w:rsid w:val="0080356C"/>
    <w:rsid w:val="00803E83"/>
    <w:rsid w:val="0080438B"/>
    <w:rsid w:val="008051B1"/>
    <w:rsid w:val="0080534C"/>
    <w:rsid w:val="0080610E"/>
    <w:rsid w:val="00806921"/>
    <w:rsid w:val="008069ED"/>
    <w:rsid w:val="00806FAF"/>
    <w:rsid w:val="0081060C"/>
    <w:rsid w:val="008106E1"/>
    <w:rsid w:val="00811654"/>
    <w:rsid w:val="00811CEE"/>
    <w:rsid w:val="00813B77"/>
    <w:rsid w:val="00813C63"/>
    <w:rsid w:val="008145B4"/>
    <w:rsid w:val="00815269"/>
    <w:rsid w:val="00815860"/>
    <w:rsid w:val="0081629E"/>
    <w:rsid w:val="00816309"/>
    <w:rsid w:val="00820045"/>
    <w:rsid w:val="00820265"/>
    <w:rsid w:val="00820444"/>
    <w:rsid w:val="00820FF8"/>
    <w:rsid w:val="00821233"/>
    <w:rsid w:val="00821C2A"/>
    <w:rsid w:val="00821DE6"/>
    <w:rsid w:val="0082216C"/>
    <w:rsid w:val="008222B4"/>
    <w:rsid w:val="00822A61"/>
    <w:rsid w:val="008235E2"/>
    <w:rsid w:val="00823698"/>
    <w:rsid w:val="00823CCF"/>
    <w:rsid w:val="00823D57"/>
    <w:rsid w:val="008240E1"/>
    <w:rsid w:val="00824209"/>
    <w:rsid w:val="00825207"/>
    <w:rsid w:val="00825BAC"/>
    <w:rsid w:val="00825CD7"/>
    <w:rsid w:val="008260E6"/>
    <w:rsid w:val="00826D13"/>
    <w:rsid w:val="0082753B"/>
    <w:rsid w:val="00830FCC"/>
    <w:rsid w:val="0083234E"/>
    <w:rsid w:val="00833473"/>
    <w:rsid w:val="00834B19"/>
    <w:rsid w:val="00834CA0"/>
    <w:rsid w:val="0083721E"/>
    <w:rsid w:val="008372BF"/>
    <w:rsid w:val="00837AF3"/>
    <w:rsid w:val="00837CDC"/>
    <w:rsid w:val="00840432"/>
    <w:rsid w:val="0084075A"/>
    <w:rsid w:val="008418EA"/>
    <w:rsid w:val="00842DC1"/>
    <w:rsid w:val="00843DD8"/>
    <w:rsid w:val="008444AA"/>
    <w:rsid w:val="00845736"/>
    <w:rsid w:val="00845CC9"/>
    <w:rsid w:val="00845E16"/>
    <w:rsid w:val="00846F65"/>
    <w:rsid w:val="00850277"/>
    <w:rsid w:val="00850AD2"/>
    <w:rsid w:val="00850B4E"/>
    <w:rsid w:val="00850CB6"/>
    <w:rsid w:val="008510CA"/>
    <w:rsid w:val="00851A67"/>
    <w:rsid w:val="00851F21"/>
    <w:rsid w:val="008543CF"/>
    <w:rsid w:val="00854759"/>
    <w:rsid w:val="00854F1E"/>
    <w:rsid w:val="00855655"/>
    <w:rsid w:val="00855DA3"/>
    <w:rsid w:val="00855F27"/>
    <w:rsid w:val="008564C7"/>
    <w:rsid w:val="0085674E"/>
    <w:rsid w:val="00856AAF"/>
    <w:rsid w:val="00856ABB"/>
    <w:rsid w:val="00856AF3"/>
    <w:rsid w:val="00856D33"/>
    <w:rsid w:val="00856D70"/>
    <w:rsid w:val="00857045"/>
    <w:rsid w:val="00857BF9"/>
    <w:rsid w:val="00861B17"/>
    <w:rsid w:val="008620C9"/>
    <w:rsid w:val="0086231B"/>
    <w:rsid w:val="00863B91"/>
    <w:rsid w:val="0086471F"/>
    <w:rsid w:val="0086547C"/>
    <w:rsid w:val="0086707B"/>
    <w:rsid w:val="008677EE"/>
    <w:rsid w:val="00870025"/>
    <w:rsid w:val="008703A3"/>
    <w:rsid w:val="008708D2"/>
    <w:rsid w:val="00870D75"/>
    <w:rsid w:val="00871F17"/>
    <w:rsid w:val="00872AB8"/>
    <w:rsid w:val="00873046"/>
    <w:rsid w:val="008736E8"/>
    <w:rsid w:val="00873808"/>
    <w:rsid w:val="008741DF"/>
    <w:rsid w:val="0087614E"/>
    <w:rsid w:val="008765F7"/>
    <w:rsid w:val="00876BB7"/>
    <w:rsid w:val="00876C56"/>
    <w:rsid w:val="00877D6C"/>
    <w:rsid w:val="008802C2"/>
    <w:rsid w:val="0088046C"/>
    <w:rsid w:val="00880CE2"/>
    <w:rsid w:val="0088138E"/>
    <w:rsid w:val="00882A43"/>
    <w:rsid w:val="00883565"/>
    <w:rsid w:val="0088374B"/>
    <w:rsid w:val="00883CBE"/>
    <w:rsid w:val="00883D48"/>
    <w:rsid w:val="00883EE2"/>
    <w:rsid w:val="00884002"/>
    <w:rsid w:val="00884279"/>
    <w:rsid w:val="008842B9"/>
    <w:rsid w:val="00884846"/>
    <w:rsid w:val="00884A8E"/>
    <w:rsid w:val="0088515C"/>
    <w:rsid w:val="00885D38"/>
    <w:rsid w:val="0088653B"/>
    <w:rsid w:val="00886600"/>
    <w:rsid w:val="008867B7"/>
    <w:rsid w:val="008869D6"/>
    <w:rsid w:val="008900D5"/>
    <w:rsid w:val="00890558"/>
    <w:rsid w:val="00890D1C"/>
    <w:rsid w:val="0089129A"/>
    <w:rsid w:val="00892959"/>
    <w:rsid w:val="008933B3"/>
    <w:rsid w:val="00893763"/>
    <w:rsid w:val="00893D50"/>
    <w:rsid w:val="00893F6D"/>
    <w:rsid w:val="0089472F"/>
    <w:rsid w:val="00894B4F"/>
    <w:rsid w:val="00894D9B"/>
    <w:rsid w:val="0089655F"/>
    <w:rsid w:val="00896F03"/>
    <w:rsid w:val="008972C0"/>
    <w:rsid w:val="0089774C"/>
    <w:rsid w:val="008979AD"/>
    <w:rsid w:val="00897FE9"/>
    <w:rsid w:val="008A0076"/>
    <w:rsid w:val="008A254F"/>
    <w:rsid w:val="008A2C03"/>
    <w:rsid w:val="008A2F65"/>
    <w:rsid w:val="008A373F"/>
    <w:rsid w:val="008A3D0C"/>
    <w:rsid w:val="008A411D"/>
    <w:rsid w:val="008A44AF"/>
    <w:rsid w:val="008A462B"/>
    <w:rsid w:val="008A4B60"/>
    <w:rsid w:val="008A7A9B"/>
    <w:rsid w:val="008A7FBB"/>
    <w:rsid w:val="008B0653"/>
    <w:rsid w:val="008B0EF8"/>
    <w:rsid w:val="008B101C"/>
    <w:rsid w:val="008B1050"/>
    <w:rsid w:val="008B1313"/>
    <w:rsid w:val="008B30C2"/>
    <w:rsid w:val="008B3676"/>
    <w:rsid w:val="008B4A25"/>
    <w:rsid w:val="008B5922"/>
    <w:rsid w:val="008B5C67"/>
    <w:rsid w:val="008B60BF"/>
    <w:rsid w:val="008B6A41"/>
    <w:rsid w:val="008B7076"/>
    <w:rsid w:val="008C0272"/>
    <w:rsid w:val="008C041B"/>
    <w:rsid w:val="008C0A27"/>
    <w:rsid w:val="008C0A96"/>
    <w:rsid w:val="008C45F6"/>
    <w:rsid w:val="008C4EC3"/>
    <w:rsid w:val="008C55A2"/>
    <w:rsid w:val="008C6DF8"/>
    <w:rsid w:val="008C7358"/>
    <w:rsid w:val="008C7806"/>
    <w:rsid w:val="008D1072"/>
    <w:rsid w:val="008D1348"/>
    <w:rsid w:val="008D163C"/>
    <w:rsid w:val="008D1E88"/>
    <w:rsid w:val="008D2609"/>
    <w:rsid w:val="008D2698"/>
    <w:rsid w:val="008D28E5"/>
    <w:rsid w:val="008D305D"/>
    <w:rsid w:val="008D3DEA"/>
    <w:rsid w:val="008D50D1"/>
    <w:rsid w:val="008D55AA"/>
    <w:rsid w:val="008D78CE"/>
    <w:rsid w:val="008E0481"/>
    <w:rsid w:val="008E0C16"/>
    <w:rsid w:val="008E17C4"/>
    <w:rsid w:val="008E1D19"/>
    <w:rsid w:val="008E25A1"/>
    <w:rsid w:val="008E2E05"/>
    <w:rsid w:val="008E32E1"/>
    <w:rsid w:val="008E39F2"/>
    <w:rsid w:val="008E4F58"/>
    <w:rsid w:val="008E557D"/>
    <w:rsid w:val="008E55B1"/>
    <w:rsid w:val="008E5806"/>
    <w:rsid w:val="008E5D0F"/>
    <w:rsid w:val="008E649F"/>
    <w:rsid w:val="008E6E36"/>
    <w:rsid w:val="008E7027"/>
    <w:rsid w:val="008E72B7"/>
    <w:rsid w:val="008E7518"/>
    <w:rsid w:val="008E7741"/>
    <w:rsid w:val="008E7CEE"/>
    <w:rsid w:val="008F0098"/>
    <w:rsid w:val="008F06FD"/>
    <w:rsid w:val="008F0F01"/>
    <w:rsid w:val="008F12D0"/>
    <w:rsid w:val="008F1963"/>
    <w:rsid w:val="008F228C"/>
    <w:rsid w:val="008F3635"/>
    <w:rsid w:val="008F385F"/>
    <w:rsid w:val="008F3F3A"/>
    <w:rsid w:val="008F3FAA"/>
    <w:rsid w:val="008F544C"/>
    <w:rsid w:val="008F5796"/>
    <w:rsid w:val="008F6111"/>
    <w:rsid w:val="008F6BAE"/>
    <w:rsid w:val="008F71B0"/>
    <w:rsid w:val="0090034D"/>
    <w:rsid w:val="00900800"/>
    <w:rsid w:val="00900B25"/>
    <w:rsid w:val="00900BB4"/>
    <w:rsid w:val="009013D1"/>
    <w:rsid w:val="0090157A"/>
    <w:rsid w:val="0090217F"/>
    <w:rsid w:val="00903169"/>
    <w:rsid w:val="00903444"/>
    <w:rsid w:val="00903B4F"/>
    <w:rsid w:val="00903BCE"/>
    <w:rsid w:val="00904C0D"/>
    <w:rsid w:val="00905206"/>
    <w:rsid w:val="00906304"/>
    <w:rsid w:val="00906B23"/>
    <w:rsid w:val="00906F39"/>
    <w:rsid w:val="009074EA"/>
    <w:rsid w:val="00907691"/>
    <w:rsid w:val="00907787"/>
    <w:rsid w:val="00910374"/>
    <w:rsid w:val="00910C43"/>
    <w:rsid w:val="00910CF0"/>
    <w:rsid w:val="009115AB"/>
    <w:rsid w:val="0091277F"/>
    <w:rsid w:val="00912B17"/>
    <w:rsid w:val="00913462"/>
    <w:rsid w:val="00913594"/>
    <w:rsid w:val="00913BA7"/>
    <w:rsid w:val="00913E9D"/>
    <w:rsid w:val="00914437"/>
    <w:rsid w:val="00914AEC"/>
    <w:rsid w:val="009159C8"/>
    <w:rsid w:val="00915FFC"/>
    <w:rsid w:val="00916B57"/>
    <w:rsid w:val="00916CE5"/>
    <w:rsid w:val="00917925"/>
    <w:rsid w:val="00917D02"/>
    <w:rsid w:val="00917D07"/>
    <w:rsid w:val="009215F8"/>
    <w:rsid w:val="00922336"/>
    <w:rsid w:val="00922B82"/>
    <w:rsid w:val="00923502"/>
    <w:rsid w:val="00924A90"/>
    <w:rsid w:val="00926A16"/>
    <w:rsid w:val="00926D67"/>
    <w:rsid w:val="00927140"/>
    <w:rsid w:val="009277F8"/>
    <w:rsid w:val="009309A2"/>
    <w:rsid w:val="00930B67"/>
    <w:rsid w:val="00931993"/>
    <w:rsid w:val="00932BEC"/>
    <w:rsid w:val="00932C0A"/>
    <w:rsid w:val="009337E7"/>
    <w:rsid w:val="00933E9C"/>
    <w:rsid w:val="00933EC8"/>
    <w:rsid w:val="009348A7"/>
    <w:rsid w:val="00934977"/>
    <w:rsid w:val="00934E03"/>
    <w:rsid w:val="00936813"/>
    <w:rsid w:val="00937624"/>
    <w:rsid w:val="00937C0F"/>
    <w:rsid w:val="009418C9"/>
    <w:rsid w:val="009420C6"/>
    <w:rsid w:val="009429FF"/>
    <w:rsid w:val="00942F38"/>
    <w:rsid w:val="00943C59"/>
    <w:rsid w:val="00943F8F"/>
    <w:rsid w:val="0094626C"/>
    <w:rsid w:val="00946CAA"/>
    <w:rsid w:val="0094706C"/>
    <w:rsid w:val="009471CA"/>
    <w:rsid w:val="009476E3"/>
    <w:rsid w:val="00947954"/>
    <w:rsid w:val="009479CC"/>
    <w:rsid w:val="00947BBE"/>
    <w:rsid w:val="00947CFE"/>
    <w:rsid w:val="00947F01"/>
    <w:rsid w:val="00951E1B"/>
    <w:rsid w:val="00951E2E"/>
    <w:rsid w:val="00952273"/>
    <w:rsid w:val="009523B2"/>
    <w:rsid w:val="00952902"/>
    <w:rsid w:val="009544A4"/>
    <w:rsid w:val="00954CCD"/>
    <w:rsid w:val="0095554D"/>
    <w:rsid w:val="009615B3"/>
    <w:rsid w:val="0096221E"/>
    <w:rsid w:val="0096269B"/>
    <w:rsid w:val="00962E86"/>
    <w:rsid w:val="00963AB9"/>
    <w:rsid w:val="00963CA0"/>
    <w:rsid w:val="00963E1E"/>
    <w:rsid w:val="00965014"/>
    <w:rsid w:val="0096569D"/>
    <w:rsid w:val="00965DC4"/>
    <w:rsid w:val="00966F60"/>
    <w:rsid w:val="009673E2"/>
    <w:rsid w:val="0096751F"/>
    <w:rsid w:val="009678E6"/>
    <w:rsid w:val="00967F8B"/>
    <w:rsid w:val="009705E4"/>
    <w:rsid w:val="00970FC8"/>
    <w:rsid w:val="00971332"/>
    <w:rsid w:val="009714A8"/>
    <w:rsid w:val="009716AB"/>
    <w:rsid w:val="009719ED"/>
    <w:rsid w:val="00971AC4"/>
    <w:rsid w:val="0097316A"/>
    <w:rsid w:val="009732D8"/>
    <w:rsid w:val="00973EA1"/>
    <w:rsid w:val="00973EDE"/>
    <w:rsid w:val="00974A04"/>
    <w:rsid w:val="00975A16"/>
    <w:rsid w:val="00975C07"/>
    <w:rsid w:val="00977697"/>
    <w:rsid w:val="00977D63"/>
    <w:rsid w:val="009808BD"/>
    <w:rsid w:val="009814FD"/>
    <w:rsid w:val="00981846"/>
    <w:rsid w:val="00981DDB"/>
    <w:rsid w:val="00982733"/>
    <w:rsid w:val="009833BB"/>
    <w:rsid w:val="009838AC"/>
    <w:rsid w:val="00984702"/>
    <w:rsid w:val="00984B9B"/>
    <w:rsid w:val="009852FF"/>
    <w:rsid w:val="009853F5"/>
    <w:rsid w:val="00985FB2"/>
    <w:rsid w:val="009866B4"/>
    <w:rsid w:val="00986E63"/>
    <w:rsid w:val="009870CE"/>
    <w:rsid w:val="009873D0"/>
    <w:rsid w:val="00990BB1"/>
    <w:rsid w:val="00990C7C"/>
    <w:rsid w:val="00991408"/>
    <w:rsid w:val="00991710"/>
    <w:rsid w:val="00992075"/>
    <w:rsid w:val="00992586"/>
    <w:rsid w:val="00992998"/>
    <w:rsid w:val="00992ACF"/>
    <w:rsid w:val="00992AE0"/>
    <w:rsid w:val="009934D6"/>
    <w:rsid w:val="009939E4"/>
    <w:rsid w:val="00993AB4"/>
    <w:rsid w:val="00993E9A"/>
    <w:rsid w:val="00994EAE"/>
    <w:rsid w:val="0099556D"/>
    <w:rsid w:val="00995D86"/>
    <w:rsid w:val="00996279"/>
    <w:rsid w:val="009965CF"/>
    <w:rsid w:val="00996833"/>
    <w:rsid w:val="00996C23"/>
    <w:rsid w:val="00997335"/>
    <w:rsid w:val="00997581"/>
    <w:rsid w:val="009A002C"/>
    <w:rsid w:val="009A0547"/>
    <w:rsid w:val="009A0BC1"/>
    <w:rsid w:val="009A261B"/>
    <w:rsid w:val="009A275A"/>
    <w:rsid w:val="009A3CBC"/>
    <w:rsid w:val="009A583F"/>
    <w:rsid w:val="009A6878"/>
    <w:rsid w:val="009A6BEA"/>
    <w:rsid w:val="009A6FE7"/>
    <w:rsid w:val="009A7FB1"/>
    <w:rsid w:val="009B1A63"/>
    <w:rsid w:val="009B1AAF"/>
    <w:rsid w:val="009B3092"/>
    <w:rsid w:val="009B3903"/>
    <w:rsid w:val="009B622E"/>
    <w:rsid w:val="009B69AC"/>
    <w:rsid w:val="009B73AF"/>
    <w:rsid w:val="009B75E0"/>
    <w:rsid w:val="009B777D"/>
    <w:rsid w:val="009B7969"/>
    <w:rsid w:val="009C0C9B"/>
    <w:rsid w:val="009C0D41"/>
    <w:rsid w:val="009C0FBF"/>
    <w:rsid w:val="009C120D"/>
    <w:rsid w:val="009C1252"/>
    <w:rsid w:val="009C1493"/>
    <w:rsid w:val="009C1EE0"/>
    <w:rsid w:val="009C2666"/>
    <w:rsid w:val="009C2822"/>
    <w:rsid w:val="009C36CE"/>
    <w:rsid w:val="009C3898"/>
    <w:rsid w:val="009C3B29"/>
    <w:rsid w:val="009C3E8B"/>
    <w:rsid w:val="009C467C"/>
    <w:rsid w:val="009C5877"/>
    <w:rsid w:val="009C5B45"/>
    <w:rsid w:val="009C619C"/>
    <w:rsid w:val="009C62BF"/>
    <w:rsid w:val="009C6697"/>
    <w:rsid w:val="009C69D4"/>
    <w:rsid w:val="009C6E2F"/>
    <w:rsid w:val="009C7F3E"/>
    <w:rsid w:val="009D031C"/>
    <w:rsid w:val="009D063B"/>
    <w:rsid w:val="009D067B"/>
    <w:rsid w:val="009D070D"/>
    <w:rsid w:val="009D0CEE"/>
    <w:rsid w:val="009D1455"/>
    <w:rsid w:val="009D1721"/>
    <w:rsid w:val="009D1B90"/>
    <w:rsid w:val="009D2363"/>
    <w:rsid w:val="009D247D"/>
    <w:rsid w:val="009D262E"/>
    <w:rsid w:val="009D3442"/>
    <w:rsid w:val="009D3B3A"/>
    <w:rsid w:val="009D3D2A"/>
    <w:rsid w:val="009D44EC"/>
    <w:rsid w:val="009D5050"/>
    <w:rsid w:val="009D5C47"/>
    <w:rsid w:val="009D75C6"/>
    <w:rsid w:val="009D7AD6"/>
    <w:rsid w:val="009D7DED"/>
    <w:rsid w:val="009E0731"/>
    <w:rsid w:val="009E0C5E"/>
    <w:rsid w:val="009E1868"/>
    <w:rsid w:val="009E194D"/>
    <w:rsid w:val="009E1D30"/>
    <w:rsid w:val="009E297F"/>
    <w:rsid w:val="009E2B78"/>
    <w:rsid w:val="009E30B5"/>
    <w:rsid w:val="009E3458"/>
    <w:rsid w:val="009E3965"/>
    <w:rsid w:val="009E3FDB"/>
    <w:rsid w:val="009E4CDD"/>
    <w:rsid w:val="009E4D8A"/>
    <w:rsid w:val="009E5017"/>
    <w:rsid w:val="009E681E"/>
    <w:rsid w:val="009E70CA"/>
    <w:rsid w:val="009E7683"/>
    <w:rsid w:val="009E77A9"/>
    <w:rsid w:val="009E7DF4"/>
    <w:rsid w:val="009F0AB4"/>
    <w:rsid w:val="009F0F2E"/>
    <w:rsid w:val="009F1509"/>
    <w:rsid w:val="009F1584"/>
    <w:rsid w:val="009F30D3"/>
    <w:rsid w:val="009F374A"/>
    <w:rsid w:val="009F39EF"/>
    <w:rsid w:val="009F48D9"/>
    <w:rsid w:val="009F49BB"/>
    <w:rsid w:val="009F503B"/>
    <w:rsid w:val="009F5A7B"/>
    <w:rsid w:val="009F600D"/>
    <w:rsid w:val="009F6085"/>
    <w:rsid w:val="009F6207"/>
    <w:rsid w:val="009F64BA"/>
    <w:rsid w:val="009F7972"/>
    <w:rsid w:val="009F7DA4"/>
    <w:rsid w:val="009F7E86"/>
    <w:rsid w:val="00A005B9"/>
    <w:rsid w:val="00A00EEA"/>
    <w:rsid w:val="00A016EB"/>
    <w:rsid w:val="00A02E42"/>
    <w:rsid w:val="00A03346"/>
    <w:rsid w:val="00A038AB"/>
    <w:rsid w:val="00A03C67"/>
    <w:rsid w:val="00A04606"/>
    <w:rsid w:val="00A04C6A"/>
    <w:rsid w:val="00A057C3"/>
    <w:rsid w:val="00A05B89"/>
    <w:rsid w:val="00A05FB6"/>
    <w:rsid w:val="00A06F14"/>
    <w:rsid w:val="00A07534"/>
    <w:rsid w:val="00A10F65"/>
    <w:rsid w:val="00A11678"/>
    <w:rsid w:val="00A11A86"/>
    <w:rsid w:val="00A11CC8"/>
    <w:rsid w:val="00A13E66"/>
    <w:rsid w:val="00A14020"/>
    <w:rsid w:val="00A149C2"/>
    <w:rsid w:val="00A15196"/>
    <w:rsid w:val="00A1552F"/>
    <w:rsid w:val="00A200B0"/>
    <w:rsid w:val="00A217F1"/>
    <w:rsid w:val="00A21F98"/>
    <w:rsid w:val="00A224D8"/>
    <w:rsid w:val="00A22DF6"/>
    <w:rsid w:val="00A23A1F"/>
    <w:rsid w:val="00A24555"/>
    <w:rsid w:val="00A24B36"/>
    <w:rsid w:val="00A25053"/>
    <w:rsid w:val="00A25201"/>
    <w:rsid w:val="00A2593C"/>
    <w:rsid w:val="00A261FD"/>
    <w:rsid w:val="00A27227"/>
    <w:rsid w:val="00A27630"/>
    <w:rsid w:val="00A3110C"/>
    <w:rsid w:val="00A3163F"/>
    <w:rsid w:val="00A32384"/>
    <w:rsid w:val="00A32909"/>
    <w:rsid w:val="00A334B1"/>
    <w:rsid w:val="00A33605"/>
    <w:rsid w:val="00A34A70"/>
    <w:rsid w:val="00A34A81"/>
    <w:rsid w:val="00A35378"/>
    <w:rsid w:val="00A3618F"/>
    <w:rsid w:val="00A36C1D"/>
    <w:rsid w:val="00A36EED"/>
    <w:rsid w:val="00A37C96"/>
    <w:rsid w:val="00A41B99"/>
    <w:rsid w:val="00A41E66"/>
    <w:rsid w:val="00A428E2"/>
    <w:rsid w:val="00A42E58"/>
    <w:rsid w:val="00A4334F"/>
    <w:rsid w:val="00A44091"/>
    <w:rsid w:val="00A44C28"/>
    <w:rsid w:val="00A45C49"/>
    <w:rsid w:val="00A45CF1"/>
    <w:rsid w:val="00A4652C"/>
    <w:rsid w:val="00A46EC0"/>
    <w:rsid w:val="00A46F5C"/>
    <w:rsid w:val="00A50C8F"/>
    <w:rsid w:val="00A51834"/>
    <w:rsid w:val="00A518F2"/>
    <w:rsid w:val="00A51F08"/>
    <w:rsid w:val="00A520C8"/>
    <w:rsid w:val="00A52100"/>
    <w:rsid w:val="00A52B97"/>
    <w:rsid w:val="00A52E6A"/>
    <w:rsid w:val="00A52E70"/>
    <w:rsid w:val="00A5354D"/>
    <w:rsid w:val="00A54C25"/>
    <w:rsid w:val="00A54D4D"/>
    <w:rsid w:val="00A54D88"/>
    <w:rsid w:val="00A54F37"/>
    <w:rsid w:val="00A54FD9"/>
    <w:rsid w:val="00A5512E"/>
    <w:rsid w:val="00A5519F"/>
    <w:rsid w:val="00A55833"/>
    <w:rsid w:val="00A56387"/>
    <w:rsid w:val="00A56A90"/>
    <w:rsid w:val="00A56B12"/>
    <w:rsid w:val="00A57118"/>
    <w:rsid w:val="00A57804"/>
    <w:rsid w:val="00A57A69"/>
    <w:rsid w:val="00A6042B"/>
    <w:rsid w:val="00A60588"/>
    <w:rsid w:val="00A60720"/>
    <w:rsid w:val="00A60947"/>
    <w:rsid w:val="00A61947"/>
    <w:rsid w:val="00A6257A"/>
    <w:rsid w:val="00A62911"/>
    <w:rsid w:val="00A629C5"/>
    <w:rsid w:val="00A62B53"/>
    <w:rsid w:val="00A6356C"/>
    <w:rsid w:val="00A636C0"/>
    <w:rsid w:val="00A646E2"/>
    <w:rsid w:val="00A647CC"/>
    <w:rsid w:val="00A64BC7"/>
    <w:rsid w:val="00A64F5A"/>
    <w:rsid w:val="00A6577D"/>
    <w:rsid w:val="00A65A97"/>
    <w:rsid w:val="00A66644"/>
    <w:rsid w:val="00A66CFD"/>
    <w:rsid w:val="00A670CF"/>
    <w:rsid w:val="00A67905"/>
    <w:rsid w:val="00A67AE8"/>
    <w:rsid w:val="00A70AD5"/>
    <w:rsid w:val="00A713A5"/>
    <w:rsid w:val="00A71F66"/>
    <w:rsid w:val="00A72793"/>
    <w:rsid w:val="00A73256"/>
    <w:rsid w:val="00A738C3"/>
    <w:rsid w:val="00A73ADA"/>
    <w:rsid w:val="00A7411A"/>
    <w:rsid w:val="00A747FB"/>
    <w:rsid w:val="00A748EB"/>
    <w:rsid w:val="00A74A01"/>
    <w:rsid w:val="00A751D6"/>
    <w:rsid w:val="00A751E5"/>
    <w:rsid w:val="00A7522B"/>
    <w:rsid w:val="00A753EB"/>
    <w:rsid w:val="00A759FF"/>
    <w:rsid w:val="00A76320"/>
    <w:rsid w:val="00A77F12"/>
    <w:rsid w:val="00A80518"/>
    <w:rsid w:val="00A808E1"/>
    <w:rsid w:val="00A815FD"/>
    <w:rsid w:val="00A8213B"/>
    <w:rsid w:val="00A82167"/>
    <w:rsid w:val="00A822C6"/>
    <w:rsid w:val="00A82CCD"/>
    <w:rsid w:val="00A83115"/>
    <w:rsid w:val="00A832BD"/>
    <w:rsid w:val="00A832BE"/>
    <w:rsid w:val="00A83452"/>
    <w:rsid w:val="00A84212"/>
    <w:rsid w:val="00A8470A"/>
    <w:rsid w:val="00A847B2"/>
    <w:rsid w:val="00A855EB"/>
    <w:rsid w:val="00A85AA4"/>
    <w:rsid w:val="00A86B32"/>
    <w:rsid w:val="00A86EB9"/>
    <w:rsid w:val="00A875AD"/>
    <w:rsid w:val="00A91945"/>
    <w:rsid w:val="00A91F7E"/>
    <w:rsid w:val="00A9212B"/>
    <w:rsid w:val="00A92548"/>
    <w:rsid w:val="00A92C97"/>
    <w:rsid w:val="00A933AD"/>
    <w:rsid w:val="00A93527"/>
    <w:rsid w:val="00A936BE"/>
    <w:rsid w:val="00A93812"/>
    <w:rsid w:val="00A9463B"/>
    <w:rsid w:val="00A94B2C"/>
    <w:rsid w:val="00A95298"/>
    <w:rsid w:val="00A958D0"/>
    <w:rsid w:val="00A959BB"/>
    <w:rsid w:val="00A95CF3"/>
    <w:rsid w:val="00A95FA0"/>
    <w:rsid w:val="00A96078"/>
    <w:rsid w:val="00A96662"/>
    <w:rsid w:val="00A96668"/>
    <w:rsid w:val="00A96A50"/>
    <w:rsid w:val="00A96B8D"/>
    <w:rsid w:val="00A9745F"/>
    <w:rsid w:val="00A97508"/>
    <w:rsid w:val="00A975EF"/>
    <w:rsid w:val="00AA056A"/>
    <w:rsid w:val="00AA0BDA"/>
    <w:rsid w:val="00AA0F88"/>
    <w:rsid w:val="00AA1F54"/>
    <w:rsid w:val="00AA3AA3"/>
    <w:rsid w:val="00AA42BA"/>
    <w:rsid w:val="00AA47F4"/>
    <w:rsid w:val="00AA5043"/>
    <w:rsid w:val="00AA5061"/>
    <w:rsid w:val="00AA5799"/>
    <w:rsid w:val="00AA59D7"/>
    <w:rsid w:val="00AA5A6A"/>
    <w:rsid w:val="00AA6125"/>
    <w:rsid w:val="00AA6C13"/>
    <w:rsid w:val="00AA6CCD"/>
    <w:rsid w:val="00AA7F91"/>
    <w:rsid w:val="00AB02DD"/>
    <w:rsid w:val="00AB096B"/>
    <w:rsid w:val="00AB1783"/>
    <w:rsid w:val="00AB1BAF"/>
    <w:rsid w:val="00AB23DC"/>
    <w:rsid w:val="00AB2620"/>
    <w:rsid w:val="00AB2930"/>
    <w:rsid w:val="00AB2A5E"/>
    <w:rsid w:val="00AB2D09"/>
    <w:rsid w:val="00AB3124"/>
    <w:rsid w:val="00AB3721"/>
    <w:rsid w:val="00AB471B"/>
    <w:rsid w:val="00AB524D"/>
    <w:rsid w:val="00AB54AD"/>
    <w:rsid w:val="00AB5986"/>
    <w:rsid w:val="00AB636E"/>
    <w:rsid w:val="00AB6742"/>
    <w:rsid w:val="00AB7069"/>
    <w:rsid w:val="00AB7391"/>
    <w:rsid w:val="00AB7687"/>
    <w:rsid w:val="00AB7FD0"/>
    <w:rsid w:val="00AC1EA8"/>
    <w:rsid w:val="00AC1ECD"/>
    <w:rsid w:val="00AC3A0A"/>
    <w:rsid w:val="00AC437E"/>
    <w:rsid w:val="00AC43DC"/>
    <w:rsid w:val="00AC46A4"/>
    <w:rsid w:val="00AC50F0"/>
    <w:rsid w:val="00AC53A4"/>
    <w:rsid w:val="00AC54F4"/>
    <w:rsid w:val="00AC676C"/>
    <w:rsid w:val="00AC6CEF"/>
    <w:rsid w:val="00AC6F9A"/>
    <w:rsid w:val="00AC710A"/>
    <w:rsid w:val="00AC7709"/>
    <w:rsid w:val="00AC7D5E"/>
    <w:rsid w:val="00AD03B7"/>
    <w:rsid w:val="00AD1101"/>
    <w:rsid w:val="00AD1214"/>
    <w:rsid w:val="00AD17A5"/>
    <w:rsid w:val="00AD187C"/>
    <w:rsid w:val="00AD1974"/>
    <w:rsid w:val="00AD2E4E"/>
    <w:rsid w:val="00AD521B"/>
    <w:rsid w:val="00AD6833"/>
    <w:rsid w:val="00AD76A2"/>
    <w:rsid w:val="00AE0143"/>
    <w:rsid w:val="00AE03A5"/>
    <w:rsid w:val="00AE0685"/>
    <w:rsid w:val="00AE0C40"/>
    <w:rsid w:val="00AE1513"/>
    <w:rsid w:val="00AE1D2A"/>
    <w:rsid w:val="00AE26D1"/>
    <w:rsid w:val="00AE290C"/>
    <w:rsid w:val="00AE3286"/>
    <w:rsid w:val="00AE4E41"/>
    <w:rsid w:val="00AE5285"/>
    <w:rsid w:val="00AE5367"/>
    <w:rsid w:val="00AE6206"/>
    <w:rsid w:val="00AE6E03"/>
    <w:rsid w:val="00AE7908"/>
    <w:rsid w:val="00AE7C68"/>
    <w:rsid w:val="00AE7F43"/>
    <w:rsid w:val="00AF0421"/>
    <w:rsid w:val="00AF073C"/>
    <w:rsid w:val="00AF1785"/>
    <w:rsid w:val="00AF17CF"/>
    <w:rsid w:val="00AF18B8"/>
    <w:rsid w:val="00AF1CB7"/>
    <w:rsid w:val="00AF249C"/>
    <w:rsid w:val="00AF2B85"/>
    <w:rsid w:val="00AF2BFB"/>
    <w:rsid w:val="00AF2F0E"/>
    <w:rsid w:val="00AF319C"/>
    <w:rsid w:val="00AF47DD"/>
    <w:rsid w:val="00AF4859"/>
    <w:rsid w:val="00AF7028"/>
    <w:rsid w:val="00AF7132"/>
    <w:rsid w:val="00B005AB"/>
    <w:rsid w:val="00B00851"/>
    <w:rsid w:val="00B013F4"/>
    <w:rsid w:val="00B01DB2"/>
    <w:rsid w:val="00B03334"/>
    <w:rsid w:val="00B036BC"/>
    <w:rsid w:val="00B03773"/>
    <w:rsid w:val="00B03BFC"/>
    <w:rsid w:val="00B03C2F"/>
    <w:rsid w:val="00B0508B"/>
    <w:rsid w:val="00B054DF"/>
    <w:rsid w:val="00B067E8"/>
    <w:rsid w:val="00B07A44"/>
    <w:rsid w:val="00B1089B"/>
    <w:rsid w:val="00B109E7"/>
    <w:rsid w:val="00B10A5B"/>
    <w:rsid w:val="00B13088"/>
    <w:rsid w:val="00B13194"/>
    <w:rsid w:val="00B13BDB"/>
    <w:rsid w:val="00B14064"/>
    <w:rsid w:val="00B142C1"/>
    <w:rsid w:val="00B14945"/>
    <w:rsid w:val="00B149CE"/>
    <w:rsid w:val="00B155EA"/>
    <w:rsid w:val="00B15A61"/>
    <w:rsid w:val="00B15F7F"/>
    <w:rsid w:val="00B1764A"/>
    <w:rsid w:val="00B17BFB"/>
    <w:rsid w:val="00B2070A"/>
    <w:rsid w:val="00B20879"/>
    <w:rsid w:val="00B21663"/>
    <w:rsid w:val="00B2187E"/>
    <w:rsid w:val="00B21A79"/>
    <w:rsid w:val="00B22879"/>
    <w:rsid w:val="00B22CFC"/>
    <w:rsid w:val="00B2363A"/>
    <w:rsid w:val="00B245A9"/>
    <w:rsid w:val="00B254C3"/>
    <w:rsid w:val="00B2568D"/>
    <w:rsid w:val="00B25CD6"/>
    <w:rsid w:val="00B27D3B"/>
    <w:rsid w:val="00B30CBE"/>
    <w:rsid w:val="00B311A4"/>
    <w:rsid w:val="00B312FB"/>
    <w:rsid w:val="00B31EE1"/>
    <w:rsid w:val="00B329C3"/>
    <w:rsid w:val="00B333F4"/>
    <w:rsid w:val="00B33796"/>
    <w:rsid w:val="00B34D5A"/>
    <w:rsid w:val="00B350DE"/>
    <w:rsid w:val="00B3636D"/>
    <w:rsid w:val="00B36C9B"/>
    <w:rsid w:val="00B4085B"/>
    <w:rsid w:val="00B40DDD"/>
    <w:rsid w:val="00B4122B"/>
    <w:rsid w:val="00B42290"/>
    <w:rsid w:val="00B42A0D"/>
    <w:rsid w:val="00B4414D"/>
    <w:rsid w:val="00B442A0"/>
    <w:rsid w:val="00B443EE"/>
    <w:rsid w:val="00B445C1"/>
    <w:rsid w:val="00B44634"/>
    <w:rsid w:val="00B44749"/>
    <w:rsid w:val="00B44ED9"/>
    <w:rsid w:val="00B4519E"/>
    <w:rsid w:val="00B45982"/>
    <w:rsid w:val="00B45A5F"/>
    <w:rsid w:val="00B46896"/>
    <w:rsid w:val="00B46A07"/>
    <w:rsid w:val="00B46F92"/>
    <w:rsid w:val="00B506F2"/>
    <w:rsid w:val="00B51B8F"/>
    <w:rsid w:val="00B5269F"/>
    <w:rsid w:val="00B52F45"/>
    <w:rsid w:val="00B5375D"/>
    <w:rsid w:val="00B53C1E"/>
    <w:rsid w:val="00B540BC"/>
    <w:rsid w:val="00B543F7"/>
    <w:rsid w:val="00B54CAE"/>
    <w:rsid w:val="00B54FB7"/>
    <w:rsid w:val="00B55B7E"/>
    <w:rsid w:val="00B56CB8"/>
    <w:rsid w:val="00B5724B"/>
    <w:rsid w:val="00B572AA"/>
    <w:rsid w:val="00B57887"/>
    <w:rsid w:val="00B615B1"/>
    <w:rsid w:val="00B64030"/>
    <w:rsid w:val="00B64645"/>
    <w:rsid w:val="00B64E43"/>
    <w:rsid w:val="00B6522A"/>
    <w:rsid w:val="00B660E2"/>
    <w:rsid w:val="00B660E6"/>
    <w:rsid w:val="00B6680D"/>
    <w:rsid w:val="00B669D3"/>
    <w:rsid w:val="00B703C7"/>
    <w:rsid w:val="00B71028"/>
    <w:rsid w:val="00B71110"/>
    <w:rsid w:val="00B71E9E"/>
    <w:rsid w:val="00B7254D"/>
    <w:rsid w:val="00B74546"/>
    <w:rsid w:val="00B747DE"/>
    <w:rsid w:val="00B75F1A"/>
    <w:rsid w:val="00B768B1"/>
    <w:rsid w:val="00B76930"/>
    <w:rsid w:val="00B76F19"/>
    <w:rsid w:val="00B76F7D"/>
    <w:rsid w:val="00B7705C"/>
    <w:rsid w:val="00B7752D"/>
    <w:rsid w:val="00B81C8E"/>
    <w:rsid w:val="00B81F14"/>
    <w:rsid w:val="00B822A5"/>
    <w:rsid w:val="00B82658"/>
    <w:rsid w:val="00B8284B"/>
    <w:rsid w:val="00B82873"/>
    <w:rsid w:val="00B82B3C"/>
    <w:rsid w:val="00B83F2E"/>
    <w:rsid w:val="00B8468B"/>
    <w:rsid w:val="00B84861"/>
    <w:rsid w:val="00B84AFC"/>
    <w:rsid w:val="00B84B81"/>
    <w:rsid w:val="00B84B84"/>
    <w:rsid w:val="00B85708"/>
    <w:rsid w:val="00B85DDE"/>
    <w:rsid w:val="00B86E54"/>
    <w:rsid w:val="00B874CA"/>
    <w:rsid w:val="00B87901"/>
    <w:rsid w:val="00B87E93"/>
    <w:rsid w:val="00B9085D"/>
    <w:rsid w:val="00B90D68"/>
    <w:rsid w:val="00B9141E"/>
    <w:rsid w:val="00B926DF"/>
    <w:rsid w:val="00B929D9"/>
    <w:rsid w:val="00B93335"/>
    <w:rsid w:val="00B93669"/>
    <w:rsid w:val="00B93E97"/>
    <w:rsid w:val="00B94F88"/>
    <w:rsid w:val="00B95466"/>
    <w:rsid w:val="00B9596A"/>
    <w:rsid w:val="00B95F00"/>
    <w:rsid w:val="00B95F07"/>
    <w:rsid w:val="00B96978"/>
    <w:rsid w:val="00B96A73"/>
    <w:rsid w:val="00B97284"/>
    <w:rsid w:val="00BA14C8"/>
    <w:rsid w:val="00BA158C"/>
    <w:rsid w:val="00BA20DC"/>
    <w:rsid w:val="00BA22D8"/>
    <w:rsid w:val="00BA2803"/>
    <w:rsid w:val="00BA3953"/>
    <w:rsid w:val="00BA3AD1"/>
    <w:rsid w:val="00BA44CA"/>
    <w:rsid w:val="00BA44F6"/>
    <w:rsid w:val="00BA485A"/>
    <w:rsid w:val="00BA50ED"/>
    <w:rsid w:val="00BA5134"/>
    <w:rsid w:val="00BA54FE"/>
    <w:rsid w:val="00BA5C52"/>
    <w:rsid w:val="00BA6514"/>
    <w:rsid w:val="00BA676D"/>
    <w:rsid w:val="00BB00C2"/>
    <w:rsid w:val="00BB0428"/>
    <w:rsid w:val="00BB0AE6"/>
    <w:rsid w:val="00BB0B68"/>
    <w:rsid w:val="00BB0CEF"/>
    <w:rsid w:val="00BB0E5E"/>
    <w:rsid w:val="00BB106A"/>
    <w:rsid w:val="00BB1A03"/>
    <w:rsid w:val="00BB1BCD"/>
    <w:rsid w:val="00BB2B73"/>
    <w:rsid w:val="00BB414E"/>
    <w:rsid w:val="00BB453A"/>
    <w:rsid w:val="00BB4E48"/>
    <w:rsid w:val="00BB5ED1"/>
    <w:rsid w:val="00BB6A0B"/>
    <w:rsid w:val="00BB6AD7"/>
    <w:rsid w:val="00BB734D"/>
    <w:rsid w:val="00BC050D"/>
    <w:rsid w:val="00BC19B1"/>
    <w:rsid w:val="00BC1E7A"/>
    <w:rsid w:val="00BC1FF2"/>
    <w:rsid w:val="00BC223A"/>
    <w:rsid w:val="00BC262C"/>
    <w:rsid w:val="00BC2BF7"/>
    <w:rsid w:val="00BC32BF"/>
    <w:rsid w:val="00BC38B3"/>
    <w:rsid w:val="00BC3C42"/>
    <w:rsid w:val="00BC43E0"/>
    <w:rsid w:val="00BC4F7B"/>
    <w:rsid w:val="00BC5025"/>
    <w:rsid w:val="00BC51F1"/>
    <w:rsid w:val="00BC522F"/>
    <w:rsid w:val="00BC55B5"/>
    <w:rsid w:val="00BC5D88"/>
    <w:rsid w:val="00BC6328"/>
    <w:rsid w:val="00BC6419"/>
    <w:rsid w:val="00BC6C01"/>
    <w:rsid w:val="00BC71CB"/>
    <w:rsid w:val="00BD0FC3"/>
    <w:rsid w:val="00BD171F"/>
    <w:rsid w:val="00BD1AF7"/>
    <w:rsid w:val="00BD1FE0"/>
    <w:rsid w:val="00BD20E9"/>
    <w:rsid w:val="00BD3523"/>
    <w:rsid w:val="00BD3A02"/>
    <w:rsid w:val="00BD4B65"/>
    <w:rsid w:val="00BD610F"/>
    <w:rsid w:val="00BD6F32"/>
    <w:rsid w:val="00BD7A7D"/>
    <w:rsid w:val="00BE0495"/>
    <w:rsid w:val="00BE0720"/>
    <w:rsid w:val="00BE13B7"/>
    <w:rsid w:val="00BE15BA"/>
    <w:rsid w:val="00BE1B2A"/>
    <w:rsid w:val="00BE1E8B"/>
    <w:rsid w:val="00BE1FAA"/>
    <w:rsid w:val="00BE264A"/>
    <w:rsid w:val="00BE269E"/>
    <w:rsid w:val="00BE2E99"/>
    <w:rsid w:val="00BE3348"/>
    <w:rsid w:val="00BE3D5E"/>
    <w:rsid w:val="00BE417F"/>
    <w:rsid w:val="00BE48C2"/>
    <w:rsid w:val="00BE5258"/>
    <w:rsid w:val="00BE533F"/>
    <w:rsid w:val="00BE5DFE"/>
    <w:rsid w:val="00BE5F3C"/>
    <w:rsid w:val="00BE67AC"/>
    <w:rsid w:val="00BE6A92"/>
    <w:rsid w:val="00BE6B46"/>
    <w:rsid w:val="00BE7161"/>
    <w:rsid w:val="00BF0F2A"/>
    <w:rsid w:val="00BF1940"/>
    <w:rsid w:val="00BF1C21"/>
    <w:rsid w:val="00BF21DA"/>
    <w:rsid w:val="00BF2776"/>
    <w:rsid w:val="00BF339D"/>
    <w:rsid w:val="00BF4C50"/>
    <w:rsid w:val="00BF551B"/>
    <w:rsid w:val="00BF5AAD"/>
    <w:rsid w:val="00BF6755"/>
    <w:rsid w:val="00BF6797"/>
    <w:rsid w:val="00BF70B9"/>
    <w:rsid w:val="00BF7AFA"/>
    <w:rsid w:val="00BF7CEF"/>
    <w:rsid w:val="00BF7F30"/>
    <w:rsid w:val="00C00885"/>
    <w:rsid w:val="00C00D5F"/>
    <w:rsid w:val="00C0263F"/>
    <w:rsid w:val="00C0279B"/>
    <w:rsid w:val="00C02C9A"/>
    <w:rsid w:val="00C02F2C"/>
    <w:rsid w:val="00C03961"/>
    <w:rsid w:val="00C03B6F"/>
    <w:rsid w:val="00C03DC2"/>
    <w:rsid w:val="00C03E3E"/>
    <w:rsid w:val="00C040EB"/>
    <w:rsid w:val="00C04123"/>
    <w:rsid w:val="00C0465E"/>
    <w:rsid w:val="00C04788"/>
    <w:rsid w:val="00C05D65"/>
    <w:rsid w:val="00C06A4E"/>
    <w:rsid w:val="00C07853"/>
    <w:rsid w:val="00C106DF"/>
    <w:rsid w:val="00C10ADB"/>
    <w:rsid w:val="00C10AF4"/>
    <w:rsid w:val="00C10D1D"/>
    <w:rsid w:val="00C11D9F"/>
    <w:rsid w:val="00C12815"/>
    <w:rsid w:val="00C128C0"/>
    <w:rsid w:val="00C13315"/>
    <w:rsid w:val="00C13E74"/>
    <w:rsid w:val="00C13F82"/>
    <w:rsid w:val="00C1409F"/>
    <w:rsid w:val="00C141A5"/>
    <w:rsid w:val="00C16200"/>
    <w:rsid w:val="00C16518"/>
    <w:rsid w:val="00C17247"/>
    <w:rsid w:val="00C175D8"/>
    <w:rsid w:val="00C2000C"/>
    <w:rsid w:val="00C200C0"/>
    <w:rsid w:val="00C20801"/>
    <w:rsid w:val="00C2090C"/>
    <w:rsid w:val="00C2190E"/>
    <w:rsid w:val="00C2197D"/>
    <w:rsid w:val="00C21C71"/>
    <w:rsid w:val="00C21FC6"/>
    <w:rsid w:val="00C22D2B"/>
    <w:rsid w:val="00C2371E"/>
    <w:rsid w:val="00C23C5F"/>
    <w:rsid w:val="00C23ECA"/>
    <w:rsid w:val="00C24027"/>
    <w:rsid w:val="00C24308"/>
    <w:rsid w:val="00C2586C"/>
    <w:rsid w:val="00C25D4F"/>
    <w:rsid w:val="00C26FDD"/>
    <w:rsid w:val="00C271A1"/>
    <w:rsid w:val="00C30519"/>
    <w:rsid w:val="00C30C51"/>
    <w:rsid w:val="00C328DE"/>
    <w:rsid w:val="00C328E2"/>
    <w:rsid w:val="00C32A15"/>
    <w:rsid w:val="00C32BC4"/>
    <w:rsid w:val="00C33029"/>
    <w:rsid w:val="00C3326C"/>
    <w:rsid w:val="00C3438B"/>
    <w:rsid w:val="00C34924"/>
    <w:rsid w:val="00C34C3B"/>
    <w:rsid w:val="00C34F25"/>
    <w:rsid w:val="00C35A2D"/>
    <w:rsid w:val="00C36114"/>
    <w:rsid w:val="00C3654D"/>
    <w:rsid w:val="00C365F0"/>
    <w:rsid w:val="00C36695"/>
    <w:rsid w:val="00C404A8"/>
    <w:rsid w:val="00C4067C"/>
    <w:rsid w:val="00C40C1B"/>
    <w:rsid w:val="00C40F6D"/>
    <w:rsid w:val="00C42050"/>
    <w:rsid w:val="00C43632"/>
    <w:rsid w:val="00C4480F"/>
    <w:rsid w:val="00C448E0"/>
    <w:rsid w:val="00C44CAE"/>
    <w:rsid w:val="00C45041"/>
    <w:rsid w:val="00C451B3"/>
    <w:rsid w:val="00C4685D"/>
    <w:rsid w:val="00C46967"/>
    <w:rsid w:val="00C46AF8"/>
    <w:rsid w:val="00C478F9"/>
    <w:rsid w:val="00C5236B"/>
    <w:rsid w:val="00C52EA4"/>
    <w:rsid w:val="00C54BA9"/>
    <w:rsid w:val="00C54E93"/>
    <w:rsid w:val="00C552E9"/>
    <w:rsid w:val="00C5565D"/>
    <w:rsid w:val="00C561D3"/>
    <w:rsid w:val="00C56C2B"/>
    <w:rsid w:val="00C56CB9"/>
    <w:rsid w:val="00C57318"/>
    <w:rsid w:val="00C6054F"/>
    <w:rsid w:val="00C606B8"/>
    <w:rsid w:val="00C608B0"/>
    <w:rsid w:val="00C625C7"/>
    <w:rsid w:val="00C62860"/>
    <w:rsid w:val="00C62AD2"/>
    <w:rsid w:val="00C62D15"/>
    <w:rsid w:val="00C62D6C"/>
    <w:rsid w:val="00C63084"/>
    <w:rsid w:val="00C63771"/>
    <w:rsid w:val="00C63E2A"/>
    <w:rsid w:val="00C640D5"/>
    <w:rsid w:val="00C65273"/>
    <w:rsid w:val="00C65354"/>
    <w:rsid w:val="00C656B4"/>
    <w:rsid w:val="00C65F37"/>
    <w:rsid w:val="00C66033"/>
    <w:rsid w:val="00C662DD"/>
    <w:rsid w:val="00C66718"/>
    <w:rsid w:val="00C667C4"/>
    <w:rsid w:val="00C66C15"/>
    <w:rsid w:val="00C66C16"/>
    <w:rsid w:val="00C66D67"/>
    <w:rsid w:val="00C67957"/>
    <w:rsid w:val="00C70185"/>
    <w:rsid w:val="00C70E75"/>
    <w:rsid w:val="00C7146A"/>
    <w:rsid w:val="00C71A85"/>
    <w:rsid w:val="00C71A86"/>
    <w:rsid w:val="00C7224F"/>
    <w:rsid w:val="00C72D0F"/>
    <w:rsid w:val="00C734F8"/>
    <w:rsid w:val="00C739C6"/>
    <w:rsid w:val="00C73AFA"/>
    <w:rsid w:val="00C73B99"/>
    <w:rsid w:val="00C7430E"/>
    <w:rsid w:val="00C75F06"/>
    <w:rsid w:val="00C7652D"/>
    <w:rsid w:val="00C775C4"/>
    <w:rsid w:val="00C77609"/>
    <w:rsid w:val="00C77641"/>
    <w:rsid w:val="00C77FA5"/>
    <w:rsid w:val="00C802C6"/>
    <w:rsid w:val="00C806DC"/>
    <w:rsid w:val="00C8092E"/>
    <w:rsid w:val="00C80F9D"/>
    <w:rsid w:val="00C81453"/>
    <w:rsid w:val="00C81C88"/>
    <w:rsid w:val="00C82B2F"/>
    <w:rsid w:val="00C8312A"/>
    <w:rsid w:val="00C832FF"/>
    <w:rsid w:val="00C850A1"/>
    <w:rsid w:val="00C85539"/>
    <w:rsid w:val="00C86814"/>
    <w:rsid w:val="00C86BE4"/>
    <w:rsid w:val="00C874FD"/>
    <w:rsid w:val="00C87839"/>
    <w:rsid w:val="00C87F6E"/>
    <w:rsid w:val="00C900E7"/>
    <w:rsid w:val="00C902F5"/>
    <w:rsid w:val="00C908F8"/>
    <w:rsid w:val="00C91023"/>
    <w:rsid w:val="00C91050"/>
    <w:rsid w:val="00C9105D"/>
    <w:rsid w:val="00C914BD"/>
    <w:rsid w:val="00C91FBC"/>
    <w:rsid w:val="00C92220"/>
    <w:rsid w:val="00C92257"/>
    <w:rsid w:val="00C9262D"/>
    <w:rsid w:val="00C9309A"/>
    <w:rsid w:val="00C9359D"/>
    <w:rsid w:val="00C93995"/>
    <w:rsid w:val="00C9466D"/>
    <w:rsid w:val="00C94A73"/>
    <w:rsid w:val="00C94BF2"/>
    <w:rsid w:val="00C95F64"/>
    <w:rsid w:val="00C966D3"/>
    <w:rsid w:val="00C96721"/>
    <w:rsid w:val="00C96E2F"/>
    <w:rsid w:val="00C97418"/>
    <w:rsid w:val="00C974BA"/>
    <w:rsid w:val="00C97928"/>
    <w:rsid w:val="00CA0CC9"/>
    <w:rsid w:val="00CA0CF4"/>
    <w:rsid w:val="00CA0D1E"/>
    <w:rsid w:val="00CA16D4"/>
    <w:rsid w:val="00CA2037"/>
    <w:rsid w:val="00CA31C3"/>
    <w:rsid w:val="00CA321E"/>
    <w:rsid w:val="00CA3653"/>
    <w:rsid w:val="00CA3D11"/>
    <w:rsid w:val="00CA41E1"/>
    <w:rsid w:val="00CA45B9"/>
    <w:rsid w:val="00CA47BA"/>
    <w:rsid w:val="00CA4C42"/>
    <w:rsid w:val="00CA4F10"/>
    <w:rsid w:val="00CA553B"/>
    <w:rsid w:val="00CA651A"/>
    <w:rsid w:val="00CA65A4"/>
    <w:rsid w:val="00CA65AE"/>
    <w:rsid w:val="00CA6B74"/>
    <w:rsid w:val="00CA7457"/>
    <w:rsid w:val="00CA781B"/>
    <w:rsid w:val="00CB05B2"/>
    <w:rsid w:val="00CB21CA"/>
    <w:rsid w:val="00CB2D9A"/>
    <w:rsid w:val="00CB2E50"/>
    <w:rsid w:val="00CB2FFB"/>
    <w:rsid w:val="00CB34DA"/>
    <w:rsid w:val="00CB3D0B"/>
    <w:rsid w:val="00CB4AC6"/>
    <w:rsid w:val="00CB4F1F"/>
    <w:rsid w:val="00CB525E"/>
    <w:rsid w:val="00CB52B6"/>
    <w:rsid w:val="00CB5559"/>
    <w:rsid w:val="00CB6171"/>
    <w:rsid w:val="00CB61CA"/>
    <w:rsid w:val="00CB7119"/>
    <w:rsid w:val="00CC0156"/>
    <w:rsid w:val="00CC0396"/>
    <w:rsid w:val="00CC04F3"/>
    <w:rsid w:val="00CC1D70"/>
    <w:rsid w:val="00CC1E49"/>
    <w:rsid w:val="00CC26B0"/>
    <w:rsid w:val="00CC2B02"/>
    <w:rsid w:val="00CC3136"/>
    <w:rsid w:val="00CC3254"/>
    <w:rsid w:val="00CC57F2"/>
    <w:rsid w:val="00CC59B4"/>
    <w:rsid w:val="00CC5FA5"/>
    <w:rsid w:val="00CC6056"/>
    <w:rsid w:val="00CC60FD"/>
    <w:rsid w:val="00CC6497"/>
    <w:rsid w:val="00CC6687"/>
    <w:rsid w:val="00CC6961"/>
    <w:rsid w:val="00CC6B1B"/>
    <w:rsid w:val="00CC7105"/>
    <w:rsid w:val="00CD0945"/>
    <w:rsid w:val="00CD0A09"/>
    <w:rsid w:val="00CD0D18"/>
    <w:rsid w:val="00CD1105"/>
    <w:rsid w:val="00CD1165"/>
    <w:rsid w:val="00CD1CCB"/>
    <w:rsid w:val="00CD22E6"/>
    <w:rsid w:val="00CD2548"/>
    <w:rsid w:val="00CD2BEB"/>
    <w:rsid w:val="00CD3466"/>
    <w:rsid w:val="00CD48AA"/>
    <w:rsid w:val="00CD51D2"/>
    <w:rsid w:val="00CD5940"/>
    <w:rsid w:val="00CD5BB3"/>
    <w:rsid w:val="00CD6549"/>
    <w:rsid w:val="00CD654F"/>
    <w:rsid w:val="00CD6711"/>
    <w:rsid w:val="00CD6BE2"/>
    <w:rsid w:val="00CE0E46"/>
    <w:rsid w:val="00CE0EBD"/>
    <w:rsid w:val="00CE0EF3"/>
    <w:rsid w:val="00CE0FDD"/>
    <w:rsid w:val="00CE19BF"/>
    <w:rsid w:val="00CE1D6E"/>
    <w:rsid w:val="00CE1DD9"/>
    <w:rsid w:val="00CE240C"/>
    <w:rsid w:val="00CE29C9"/>
    <w:rsid w:val="00CE2D86"/>
    <w:rsid w:val="00CE3D38"/>
    <w:rsid w:val="00CE4021"/>
    <w:rsid w:val="00CE458D"/>
    <w:rsid w:val="00CE4961"/>
    <w:rsid w:val="00CE5002"/>
    <w:rsid w:val="00CE515B"/>
    <w:rsid w:val="00CE530A"/>
    <w:rsid w:val="00CE54A8"/>
    <w:rsid w:val="00CE5731"/>
    <w:rsid w:val="00CE6156"/>
    <w:rsid w:val="00CE61F8"/>
    <w:rsid w:val="00CE7EAD"/>
    <w:rsid w:val="00CF04C5"/>
    <w:rsid w:val="00CF1116"/>
    <w:rsid w:val="00CF166E"/>
    <w:rsid w:val="00CF1BF1"/>
    <w:rsid w:val="00CF221E"/>
    <w:rsid w:val="00CF29BF"/>
    <w:rsid w:val="00CF2F29"/>
    <w:rsid w:val="00CF4619"/>
    <w:rsid w:val="00CF5911"/>
    <w:rsid w:val="00CF75E2"/>
    <w:rsid w:val="00CF7D27"/>
    <w:rsid w:val="00CF7EF5"/>
    <w:rsid w:val="00D00940"/>
    <w:rsid w:val="00D0099B"/>
    <w:rsid w:val="00D01337"/>
    <w:rsid w:val="00D01484"/>
    <w:rsid w:val="00D01551"/>
    <w:rsid w:val="00D01AB7"/>
    <w:rsid w:val="00D01C08"/>
    <w:rsid w:val="00D02300"/>
    <w:rsid w:val="00D02886"/>
    <w:rsid w:val="00D02C4A"/>
    <w:rsid w:val="00D039E0"/>
    <w:rsid w:val="00D03CE1"/>
    <w:rsid w:val="00D04157"/>
    <w:rsid w:val="00D04B06"/>
    <w:rsid w:val="00D04E6E"/>
    <w:rsid w:val="00D04F05"/>
    <w:rsid w:val="00D053A8"/>
    <w:rsid w:val="00D05868"/>
    <w:rsid w:val="00D05C5D"/>
    <w:rsid w:val="00D064EF"/>
    <w:rsid w:val="00D10620"/>
    <w:rsid w:val="00D11093"/>
    <w:rsid w:val="00D1236D"/>
    <w:rsid w:val="00D1371D"/>
    <w:rsid w:val="00D13CC5"/>
    <w:rsid w:val="00D13F2D"/>
    <w:rsid w:val="00D14422"/>
    <w:rsid w:val="00D14760"/>
    <w:rsid w:val="00D14A13"/>
    <w:rsid w:val="00D1570B"/>
    <w:rsid w:val="00D1590F"/>
    <w:rsid w:val="00D15A9F"/>
    <w:rsid w:val="00D16121"/>
    <w:rsid w:val="00D16AB9"/>
    <w:rsid w:val="00D16E1A"/>
    <w:rsid w:val="00D1745F"/>
    <w:rsid w:val="00D1750A"/>
    <w:rsid w:val="00D17BF6"/>
    <w:rsid w:val="00D17F24"/>
    <w:rsid w:val="00D2105F"/>
    <w:rsid w:val="00D2128A"/>
    <w:rsid w:val="00D2157F"/>
    <w:rsid w:val="00D21638"/>
    <w:rsid w:val="00D2188F"/>
    <w:rsid w:val="00D2189A"/>
    <w:rsid w:val="00D21B13"/>
    <w:rsid w:val="00D23876"/>
    <w:rsid w:val="00D24605"/>
    <w:rsid w:val="00D24C3D"/>
    <w:rsid w:val="00D257C9"/>
    <w:rsid w:val="00D25BB7"/>
    <w:rsid w:val="00D25FEF"/>
    <w:rsid w:val="00D26ACC"/>
    <w:rsid w:val="00D26B1A"/>
    <w:rsid w:val="00D3076C"/>
    <w:rsid w:val="00D30B43"/>
    <w:rsid w:val="00D31222"/>
    <w:rsid w:val="00D31331"/>
    <w:rsid w:val="00D314F0"/>
    <w:rsid w:val="00D31863"/>
    <w:rsid w:val="00D3234A"/>
    <w:rsid w:val="00D326F3"/>
    <w:rsid w:val="00D32CCF"/>
    <w:rsid w:val="00D33877"/>
    <w:rsid w:val="00D33AB3"/>
    <w:rsid w:val="00D34062"/>
    <w:rsid w:val="00D3456C"/>
    <w:rsid w:val="00D347CA"/>
    <w:rsid w:val="00D34F5D"/>
    <w:rsid w:val="00D357AF"/>
    <w:rsid w:val="00D3715D"/>
    <w:rsid w:val="00D378DA"/>
    <w:rsid w:val="00D402E4"/>
    <w:rsid w:val="00D42834"/>
    <w:rsid w:val="00D42876"/>
    <w:rsid w:val="00D42881"/>
    <w:rsid w:val="00D42E3A"/>
    <w:rsid w:val="00D434E0"/>
    <w:rsid w:val="00D4440A"/>
    <w:rsid w:val="00D451FB"/>
    <w:rsid w:val="00D45BBC"/>
    <w:rsid w:val="00D45DE3"/>
    <w:rsid w:val="00D46EFB"/>
    <w:rsid w:val="00D4769D"/>
    <w:rsid w:val="00D47A35"/>
    <w:rsid w:val="00D47B12"/>
    <w:rsid w:val="00D50409"/>
    <w:rsid w:val="00D52214"/>
    <w:rsid w:val="00D52858"/>
    <w:rsid w:val="00D53301"/>
    <w:rsid w:val="00D538B5"/>
    <w:rsid w:val="00D53A89"/>
    <w:rsid w:val="00D53C9C"/>
    <w:rsid w:val="00D53E44"/>
    <w:rsid w:val="00D54159"/>
    <w:rsid w:val="00D54349"/>
    <w:rsid w:val="00D54A35"/>
    <w:rsid w:val="00D55EAB"/>
    <w:rsid w:val="00D55EC4"/>
    <w:rsid w:val="00D57B71"/>
    <w:rsid w:val="00D60579"/>
    <w:rsid w:val="00D60CCC"/>
    <w:rsid w:val="00D617E7"/>
    <w:rsid w:val="00D61AD2"/>
    <w:rsid w:val="00D61C16"/>
    <w:rsid w:val="00D61CA8"/>
    <w:rsid w:val="00D62673"/>
    <w:rsid w:val="00D629F0"/>
    <w:rsid w:val="00D63114"/>
    <w:rsid w:val="00D635A1"/>
    <w:rsid w:val="00D63AE2"/>
    <w:rsid w:val="00D6536A"/>
    <w:rsid w:val="00D66209"/>
    <w:rsid w:val="00D66AC1"/>
    <w:rsid w:val="00D66F2D"/>
    <w:rsid w:val="00D67005"/>
    <w:rsid w:val="00D67089"/>
    <w:rsid w:val="00D679F6"/>
    <w:rsid w:val="00D71005"/>
    <w:rsid w:val="00D71530"/>
    <w:rsid w:val="00D733AE"/>
    <w:rsid w:val="00D733C4"/>
    <w:rsid w:val="00D74017"/>
    <w:rsid w:val="00D74928"/>
    <w:rsid w:val="00D74CEF"/>
    <w:rsid w:val="00D752AF"/>
    <w:rsid w:val="00D77771"/>
    <w:rsid w:val="00D77829"/>
    <w:rsid w:val="00D77CC3"/>
    <w:rsid w:val="00D812EC"/>
    <w:rsid w:val="00D813EF"/>
    <w:rsid w:val="00D81D85"/>
    <w:rsid w:val="00D8272B"/>
    <w:rsid w:val="00D8311A"/>
    <w:rsid w:val="00D83952"/>
    <w:rsid w:val="00D83A10"/>
    <w:rsid w:val="00D83A11"/>
    <w:rsid w:val="00D8411A"/>
    <w:rsid w:val="00D842CD"/>
    <w:rsid w:val="00D84ADD"/>
    <w:rsid w:val="00D84D66"/>
    <w:rsid w:val="00D861DB"/>
    <w:rsid w:val="00D86323"/>
    <w:rsid w:val="00D86663"/>
    <w:rsid w:val="00D86791"/>
    <w:rsid w:val="00D874E3"/>
    <w:rsid w:val="00D90552"/>
    <w:rsid w:val="00D90EA0"/>
    <w:rsid w:val="00D919BB"/>
    <w:rsid w:val="00D9232D"/>
    <w:rsid w:val="00D9322F"/>
    <w:rsid w:val="00D934A4"/>
    <w:rsid w:val="00D93945"/>
    <w:rsid w:val="00D94323"/>
    <w:rsid w:val="00D9447A"/>
    <w:rsid w:val="00D94598"/>
    <w:rsid w:val="00D9583B"/>
    <w:rsid w:val="00D95D11"/>
    <w:rsid w:val="00D96840"/>
    <w:rsid w:val="00D96947"/>
    <w:rsid w:val="00D96CB2"/>
    <w:rsid w:val="00D96E48"/>
    <w:rsid w:val="00D96EA2"/>
    <w:rsid w:val="00DA0AB2"/>
    <w:rsid w:val="00DA0C87"/>
    <w:rsid w:val="00DA14BD"/>
    <w:rsid w:val="00DA15B8"/>
    <w:rsid w:val="00DA16D3"/>
    <w:rsid w:val="00DA18A6"/>
    <w:rsid w:val="00DA29AE"/>
    <w:rsid w:val="00DA2A13"/>
    <w:rsid w:val="00DA408F"/>
    <w:rsid w:val="00DA4803"/>
    <w:rsid w:val="00DA552F"/>
    <w:rsid w:val="00DA6971"/>
    <w:rsid w:val="00DA6ABB"/>
    <w:rsid w:val="00DA7036"/>
    <w:rsid w:val="00DA72AF"/>
    <w:rsid w:val="00DA7ABF"/>
    <w:rsid w:val="00DA7C16"/>
    <w:rsid w:val="00DB08CB"/>
    <w:rsid w:val="00DB262B"/>
    <w:rsid w:val="00DB2980"/>
    <w:rsid w:val="00DB2AB9"/>
    <w:rsid w:val="00DB2F6E"/>
    <w:rsid w:val="00DB310D"/>
    <w:rsid w:val="00DB3315"/>
    <w:rsid w:val="00DB49B6"/>
    <w:rsid w:val="00DB57C4"/>
    <w:rsid w:val="00DB6500"/>
    <w:rsid w:val="00DB65A8"/>
    <w:rsid w:val="00DB66B9"/>
    <w:rsid w:val="00DB7798"/>
    <w:rsid w:val="00DC0ACF"/>
    <w:rsid w:val="00DC0B00"/>
    <w:rsid w:val="00DC1D36"/>
    <w:rsid w:val="00DC35CB"/>
    <w:rsid w:val="00DC3DCF"/>
    <w:rsid w:val="00DC3FA8"/>
    <w:rsid w:val="00DC4D3A"/>
    <w:rsid w:val="00DC5134"/>
    <w:rsid w:val="00DC574C"/>
    <w:rsid w:val="00DC64C9"/>
    <w:rsid w:val="00DC6C4E"/>
    <w:rsid w:val="00DC74FE"/>
    <w:rsid w:val="00DC764D"/>
    <w:rsid w:val="00DC7A11"/>
    <w:rsid w:val="00DC7E4D"/>
    <w:rsid w:val="00DD0728"/>
    <w:rsid w:val="00DD08DC"/>
    <w:rsid w:val="00DD0B4F"/>
    <w:rsid w:val="00DD132C"/>
    <w:rsid w:val="00DD1737"/>
    <w:rsid w:val="00DD1E3C"/>
    <w:rsid w:val="00DD27B9"/>
    <w:rsid w:val="00DD30C7"/>
    <w:rsid w:val="00DD49FA"/>
    <w:rsid w:val="00DD4A66"/>
    <w:rsid w:val="00DD4B5D"/>
    <w:rsid w:val="00DD4E28"/>
    <w:rsid w:val="00DD51D7"/>
    <w:rsid w:val="00DD5238"/>
    <w:rsid w:val="00DD5D55"/>
    <w:rsid w:val="00DD6D04"/>
    <w:rsid w:val="00DD6D77"/>
    <w:rsid w:val="00DD7D65"/>
    <w:rsid w:val="00DE03FC"/>
    <w:rsid w:val="00DE0E5C"/>
    <w:rsid w:val="00DE25D0"/>
    <w:rsid w:val="00DE2772"/>
    <w:rsid w:val="00DE2BA8"/>
    <w:rsid w:val="00DE2C22"/>
    <w:rsid w:val="00DE30DD"/>
    <w:rsid w:val="00DE3A44"/>
    <w:rsid w:val="00DE43B5"/>
    <w:rsid w:val="00DE4440"/>
    <w:rsid w:val="00DE5962"/>
    <w:rsid w:val="00DE5CBF"/>
    <w:rsid w:val="00DE5FA4"/>
    <w:rsid w:val="00DE67DB"/>
    <w:rsid w:val="00DE6809"/>
    <w:rsid w:val="00DE6C35"/>
    <w:rsid w:val="00DE6D37"/>
    <w:rsid w:val="00DE70E9"/>
    <w:rsid w:val="00DE712C"/>
    <w:rsid w:val="00DE7F6C"/>
    <w:rsid w:val="00DF02ED"/>
    <w:rsid w:val="00DF1241"/>
    <w:rsid w:val="00DF1E49"/>
    <w:rsid w:val="00DF1E87"/>
    <w:rsid w:val="00DF2A58"/>
    <w:rsid w:val="00DF3890"/>
    <w:rsid w:val="00DF3A6A"/>
    <w:rsid w:val="00DF3CE4"/>
    <w:rsid w:val="00DF5515"/>
    <w:rsid w:val="00DF5E83"/>
    <w:rsid w:val="00DF5EA5"/>
    <w:rsid w:val="00DF6492"/>
    <w:rsid w:val="00DF6B8B"/>
    <w:rsid w:val="00DF6EDE"/>
    <w:rsid w:val="00DF7144"/>
    <w:rsid w:val="00DF7519"/>
    <w:rsid w:val="00DF783C"/>
    <w:rsid w:val="00DF7974"/>
    <w:rsid w:val="00E02D33"/>
    <w:rsid w:val="00E037AD"/>
    <w:rsid w:val="00E03E2A"/>
    <w:rsid w:val="00E03F7D"/>
    <w:rsid w:val="00E04A5A"/>
    <w:rsid w:val="00E05B6C"/>
    <w:rsid w:val="00E0625A"/>
    <w:rsid w:val="00E06ECD"/>
    <w:rsid w:val="00E06FCC"/>
    <w:rsid w:val="00E0759C"/>
    <w:rsid w:val="00E07CA3"/>
    <w:rsid w:val="00E10703"/>
    <w:rsid w:val="00E10B8A"/>
    <w:rsid w:val="00E1166A"/>
    <w:rsid w:val="00E117D3"/>
    <w:rsid w:val="00E11C32"/>
    <w:rsid w:val="00E122BA"/>
    <w:rsid w:val="00E141A1"/>
    <w:rsid w:val="00E14354"/>
    <w:rsid w:val="00E1474B"/>
    <w:rsid w:val="00E14C69"/>
    <w:rsid w:val="00E15A50"/>
    <w:rsid w:val="00E15D0B"/>
    <w:rsid w:val="00E17870"/>
    <w:rsid w:val="00E179DD"/>
    <w:rsid w:val="00E17FB2"/>
    <w:rsid w:val="00E211DD"/>
    <w:rsid w:val="00E21B7A"/>
    <w:rsid w:val="00E2236A"/>
    <w:rsid w:val="00E22440"/>
    <w:rsid w:val="00E229A5"/>
    <w:rsid w:val="00E22A0D"/>
    <w:rsid w:val="00E23545"/>
    <w:rsid w:val="00E235E1"/>
    <w:rsid w:val="00E23BBF"/>
    <w:rsid w:val="00E23C8D"/>
    <w:rsid w:val="00E23EF2"/>
    <w:rsid w:val="00E23EFB"/>
    <w:rsid w:val="00E248E7"/>
    <w:rsid w:val="00E264A1"/>
    <w:rsid w:val="00E26752"/>
    <w:rsid w:val="00E26AD5"/>
    <w:rsid w:val="00E27BF3"/>
    <w:rsid w:val="00E30D66"/>
    <w:rsid w:val="00E31EF6"/>
    <w:rsid w:val="00E3213E"/>
    <w:rsid w:val="00E331D9"/>
    <w:rsid w:val="00E3323B"/>
    <w:rsid w:val="00E33923"/>
    <w:rsid w:val="00E34C26"/>
    <w:rsid w:val="00E34D05"/>
    <w:rsid w:val="00E34D85"/>
    <w:rsid w:val="00E35187"/>
    <w:rsid w:val="00E3527C"/>
    <w:rsid w:val="00E364C5"/>
    <w:rsid w:val="00E365D2"/>
    <w:rsid w:val="00E401B3"/>
    <w:rsid w:val="00E40B64"/>
    <w:rsid w:val="00E414B4"/>
    <w:rsid w:val="00E41EA5"/>
    <w:rsid w:val="00E42787"/>
    <w:rsid w:val="00E42EF1"/>
    <w:rsid w:val="00E431AD"/>
    <w:rsid w:val="00E4352E"/>
    <w:rsid w:val="00E43FF2"/>
    <w:rsid w:val="00E4490A"/>
    <w:rsid w:val="00E4505D"/>
    <w:rsid w:val="00E45060"/>
    <w:rsid w:val="00E45621"/>
    <w:rsid w:val="00E45CD9"/>
    <w:rsid w:val="00E462D3"/>
    <w:rsid w:val="00E46736"/>
    <w:rsid w:val="00E4738E"/>
    <w:rsid w:val="00E47BF6"/>
    <w:rsid w:val="00E50704"/>
    <w:rsid w:val="00E509F3"/>
    <w:rsid w:val="00E50CE7"/>
    <w:rsid w:val="00E50FB9"/>
    <w:rsid w:val="00E5174B"/>
    <w:rsid w:val="00E517B4"/>
    <w:rsid w:val="00E51EAF"/>
    <w:rsid w:val="00E52554"/>
    <w:rsid w:val="00E53516"/>
    <w:rsid w:val="00E53E23"/>
    <w:rsid w:val="00E54B50"/>
    <w:rsid w:val="00E551B4"/>
    <w:rsid w:val="00E574A5"/>
    <w:rsid w:val="00E6065C"/>
    <w:rsid w:val="00E60B42"/>
    <w:rsid w:val="00E632B0"/>
    <w:rsid w:val="00E638E8"/>
    <w:rsid w:val="00E64275"/>
    <w:rsid w:val="00E6433C"/>
    <w:rsid w:val="00E64676"/>
    <w:rsid w:val="00E658C8"/>
    <w:rsid w:val="00E65D78"/>
    <w:rsid w:val="00E66365"/>
    <w:rsid w:val="00E66ABC"/>
    <w:rsid w:val="00E66B52"/>
    <w:rsid w:val="00E67208"/>
    <w:rsid w:val="00E67970"/>
    <w:rsid w:val="00E67EF7"/>
    <w:rsid w:val="00E70519"/>
    <w:rsid w:val="00E70717"/>
    <w:rsid w:val="00E7271F"/>
    <w:rsid w:val="00E727E6"/>
    <w:rsid w:val="00E7323C"/>
    <w:rsid w:val="00E73700"/>
    <w:rsid w:val="00E737E9"/>
    <w:rsid w:val="00E7380D"/>
    <w:rsid w:val="00E73AB2"/>
    <w:rsid w:val="00E74C9C"/>
    <w:rsid w:val="00E74CFD"/>
    <w:rsid w:val="00E75059"/>
    <w:rsid w:val="00E75A78"/>
    <w:rsid w:val="00E75C46"/>
    <w:rsid w:val="00E762D6"/>
    <w:rsid w:val="00E779F7"/>
    <w:rsid w:val="00E77A4B"/>
    <w:rsid w:val="00E77BD0"/>
    <w:rsid w:val="00E8095A"/>
    <w:rsid w:val="00E80A6C"/>
    <w:rsid w:val="00E80CFC"/>
    <w:rsid w:val="00E80DBE"/>
    <w:rsid w:val="00E825E1"/>
    <w:rsid w:val="00E82EBD"/>
    <w:rsid w:val="00E83C4D"/>
    <w:rsid w:val="00E840A2"/>
    <w:rsid w:val="00E8426B"/>
    <w:rsid w:val="00E845DA"/>
    <w:rsid w:val="00E846BB"/>
    <w:rsid w:val="00E84B5F"/>
    <w:rsid w:val="00E84D92"/>
    <w:rsid w:val="00E84EF5"/>
    <w:rsid w:val="00E852B4"/>
    <w:rsid w:val="00E853C9"/>
    <w:rsid w:val="00E86B06"/>
    <w:rsid w:val="00E86B25"/>
    <w:rsid w:val="00E86DE0"/>
    <w:rsid w:val="00E87E2D"/>
    <w:rsid w:val="00E90749"/>
    <w:rsid w:val="00E9132D"/>
    <w:rsid w:val="00E9152D"/>
    <w:rsid w:val="00E91714"/>
    <w:rsid w:val="00E930F8"/>
    <w:rsid w:val="00E93211"/>
    <w:rsid w:val="00E9357A"/>
    <w:rsid w:val="00E935BF"/>
    <w:rsid w:val="00E939F7"/>
    <w:rsid w:val="00E93F5C"/>
    <w:rsid w:val="00E94967"/>
    <w:rsid w:val="00E94C4E"/>
    <w:rsid w:val="00E94FB4"/>
    <w:rsid w:val="00E95452"/>
    <w:rsid w:val="00E961B8"/>
    <w:rsid w:val="00E9639D"/>
    <w:rsid w:val="00E96C04"/>
    <w:rsid w:val="00E96C44"/>
    <w:rsid w:val="00E9763D"/>
    <w:rsid w:val="00E977B4"/>
    <w:rsid w:val="00E979BE"/>
    <w:rsid w:val="00EA0880"/>
    <w:rsid w:val="00EA0B8B"/>
    <w:rsid w:val="00EA0BDD"/>
    <w:rsid w:val="00EA1351"/>
    <w:rsid w:val="00EA2140"/>
    <w:rsid w:val="00EA2C96"/>
    <w:rsid w:val="00EA3A97"/>
    <w:rsid w:val="00EA4306"/>
    <w:rsid w:val="00EA47DD"/>
    <w:rsid w:val="00EA56B3"/>
    <w:rsid w:val="00EA5F35"/>
    <w:rsid w:val="00EA65B5"/>
    <w:rsid w:val="00EA7583"/>
    <w:rsid w:val="00EA7793"/>
    <w:rsid w:val="00EA7BD5"/>
    <w:rsid w:val="00EB0424"/>
    <w:rsid w:val="00EB09E8"/>
    <w:rsid w:val="00EB12C3"/>
    <w:rsid w:val="00EB19CF"/>
    <w:rsid w:val="00EB1F73"/>
    <w:rsid w:val="00EB26C2"/>
    <w:rsid w:val="00EB279F"/>
    <w:rsid w:val="00EB2BAB"/>
    <w:rsid w:val="00EB3F4C"/>
    <w:rsid w:val="00EB46B3"/>
    <w:rsid w:val="00EB4E7D"/>
    <w:rsid w:val="00EB6B8A"/>
    <w:rsid w:val="00EB6DB6"/>
    <w:rsid w:val="00EB7C02"/>
    <w:rsid w:val="00EB7DEF"/>
    <w:rsid w:val="00EC0345"/>
    <w:rsid w:val="00EC0701"/>
    <w:rsid w:val="00EC093A"/>
    <w:rsid w:val="00EC12DC"/>
    <w:rsid w:val="00EC1CD3"/>
    <w:rsid w:val="00EC1F21"/>
    <w:rsid w:val="00EC2F6E"/>
    <w:rsid w:val="00EC319A"/>
    <w:rsid w:val="00EC330E"/>
    <w:rsid w:val="00EC3691"/>
    <w:rsid w:val="00EC39EE"/>
    <w:rsid w:val="00EC3C35"/>
    <w:rsid w:val="00EC467E"/>
    <w:rsid w:val="00EC5655"/>
    <w:rsid w:val="00EC575B"/>
    <w:rsid w:val="00EC5873"/>
    <w:rsid w:val="00EC5B75"/>
    <w:rsid w:val="00EC61F3"/>
    <w:rsid w:val="00EC6B37"/>
    <w:rsid w:val="00EC6DD1"/>
    <w:rsid w:val="00EC728E"/>
    <w:rsid w:val="00ED08EC"/>
    <w:rsid w:val="00ED260F"/>
    <w:rsid w:val="00ED2872"/>
    <w:rsid w:val="00ED2BE9"/>
    <w:rsid w:val="00ED2DCC"/>
    <w:rsid w:val="00ED2F3B"/>
    <w:rsid w:val="00ED36F4"/>
    <w:rsid w:val="00ED4A29"/>
    <w:rsid w:val="00ED540D"/>
    <w:rsid w:val="00ED5E5D"/>
    <w:rsid w:val="00ED62E5"/>
    <w:rsid w:val="00ED6806"/>
    <w:rsid w:val="00ED6D55"/>
    <w:rsid w:val="00EE00A5"/>
    <w:rsid w:val="00EE0718"/>
    <w:rsid w:val="00EE0A52"/>
    <w:rsid w:val="00EE0C9D"/>
    <w:rsid w:val="00EE1673"/>
    <w:rsid w:val="00EE21A7"/>
    <w:rsid w:val="00EE23C6"/>
    <w:rsid w:val="00EE25DF"/>
    <w:rsid w:val="00EE2660"/>
    <w:rsid w:val="00EE2EEF"/>
    <w:rsid w:val="00EE3071"/>
    <w:rsid w:val="00EE313C"/>
    <w:rsid w:val="00EE4352"/>
    <w:rsid w:val="00EE46C0"/>
    <w:rsid w:val="00EE4A54"/>
    <w:rsid w:val="00EE5446"/>
    <w:rsid w:val="00EE55E8"/>
    <w:rsid w:val="00EE5B64"/>
    <w:rsid w:val="00EE68F7"/>
    <w:rsid w:val="00EE7130"/>
    <w:rsid w:val="00EF07F6"/>
    <w:rsid w:val="00EF0D68"/>
    <w:rsid w:val="00EF19B8"/>
    <w:rsid w:val="00EF1A49"/>
    <w:rsid w:val="00EF2084"/>
    <w:rsid w:val="00EF42E5"/>
    <w:rsid w:val="00EF471B"/>
    <w:rsid w:val="00EF486F"/>
    <w:rsid w:val="00EF49BA"/>
    <w:rsid w:val="00EF4DFB"/>
    <w:rsid w:val="00EF599D"/>
    <w:rsid w:val="00EF5C03"/>
    <w:rsid w:val="00EF65D2"/>
    <w:rsid w:val="00EF669B"/>
    <w:rsid w:val="00EF75EA"/>
    <w:rsid w:val="00F00241"/>
    <w:rsid w:val="00F00544"/>
    <w:rsid w:val="00F0061C"/>
    <w:rsid w:val="00F00B96"/>
    <w:rsid w:val="00F00EFE"/>
    <w:rsid w:val="00F027B8"/>
    <w:rsid w:val="00F03382"/>
    <w:rsid w:val="00F033C9"/>
    <w:rsid w:val="00F03E15"/>
    <w:rsid w:val="00F043D9"/>
    <w:rsid w:val="00F054E4"/>
    <w:rsid w:val="00F056B8"/>
    <w:rsid w:val="00F05FEE"/>
    <w:rsid w:val="00F07CC1"/>
    <w:rsid w:val="00F07FB4"/>
    <w:rsid w:val="00F10340"/>
    <w:rsid w:val="00F1065D"/>
    <w:rsid w:val="00F10E22"/>
    <w:rsid w:val="00F1103A"/>
    <w:rsid w:val="00F1122B"/>
    <w:rsid w:val="00F12B3E"/>
    <w:rsid w:val="00F12F59"/>
    <w:rsid w:val="00F13D39"/>
    <w:rsid w:val="00F148A2"/>
    <w:rsid w:val="00F148FC"/>
    <w:rsid w:val="00F149E4"/>
    <w:rsid w:val="00F15012"/>
    <w:rsid w:val="00F15A6A"/>
    <w:rsid w:val="00F15AF6"/>
    <w:rsid w:val="00F1612F"/>
    <w:rsid w:val="00F16281"/>
    <w:rsid w:val="00F164E3"/>
    <w:rsid w:val="00F165BC"/>
    <w:rsid w:val="00F16FEE"/>
    <w:rsid w:val="00F17693"/>
    <w:rsid w:val="00F179F0"/>
    <w:rsid w:val="00F17BFB"/>
    <w:rsid w:val="00F20875"/>
    <w:rsid w:val="00F20ED0"/>
    <w:rsid w:val="00F210DF"/>
    <w:rsid w:val="00F21B3F"/>
    <w:rsid w:val="00F2243B"/>
    <w:rsid w:val="00F22E9A"/>
    <w:rsid w:val="00F24710"/>
    <w:rsid w:val="00F248A8"/>
    <w:rsid w:val="00F25484"/>
    <w:rsid w:val="00F27BD1"/>
    <w:rsid w:val="00F30204"/>
    <w:rsid w:val="00F31155"/>
    <w:rsid w:val="00F31F56"/>
    <w:rsid w:val="00F32E3D"/>
    <w:rsid w:val="00F3434D"/>
    <w:rsid w:val="00F343A9"/>
    <w:rsid w:val="00F344E2"/>
    <w:rsid w:val="00F354CC"/>
    <w:rsid w:val="00F3630C"/>
    <w:rsid w:val="00F36575"/>
    <w:rsid w:val="00F3683B"/>
    <w:rsid w:val="00F36DDF"/>
    <w:rsid w:val="00F371E0"/>
    <w:rsid w:val="00F37493"/>
    <w:rsid w:val="00F3767D"/>
    <w:rsid w:val="00F400CE"/>
    <w:rsid w:val="00F4074E"/>
    <w:rsid w:val="00F41409"/>
    <w:rsid w:val="00F41752"/>
    <w:rsid w:val="00F41CD7"/>
    <w:rsid w:val="00F425B2"/>
    <w:rsid w:val="00F42E80"/>
    <w:rsid w:val="00F4398F"/>
    <w:rsid w:val="00F4485A"/>
    <w:rsid w:val="00F448C6"/>
    <w:rsid w:val="00F44F4D"/>
    <w:rsid w:val="00F45BFD"/>
    <w:rsid w:val="00F46B81"/>
    <w:rsid w:val="00F476DE"/>
    <w:rsid w:val="00F47FBE"/>
    <w:rsid w:val="00F5002A"/>
    <w:rsid w:val="00F51135"/>
    <w:rsid w:val="00F5151D"/>
    <w:rsid w:val="00F51884"/>
    <w:rsid w:val="00F5216F"/>
    <w:rsid w:val="00F5309E"/>
    <w:rsid w:val="00F53B37"/>
    <w:rsid w:val="00F53B39"/>
    <w:rsid w:val="00F53E0B"/>
    <w:rsid w:val="00F55E77"/>
    <w:rsid w:val="00F55E91"/>
    <w:rsid w:val="00F56263"/>
    <w:rsid w:val="00F6012F"/>
    <w:rsid w:val="00F60588"/>
    <w:rsid w:val="00F607CD"/>
    <w:rsid w:val="00F60935"/>
    <w:rsid w:val="00F61F06"/>
    <w:rsid w:val="00F6272F"/>
    <w:rsid w:val="00F62B5E"/>
    <w:rsid w:val="00F633A8"/>
    <w:rsid w:val="00F63D72"/>
    <w:rsid w:val="00F6439F"/>
    <w:rsid w:val="00F64818"/>
    <w:rsid w:val="00F651F6"/>
    <w:rsid w:val="00F65589"/>
    <w:rsid w:val="00F709C9"/>
    <w:rsid w:val="00F70DB9"/>
    <w:rsid w:val="00F713FD"/>
    <w:rsid w:val="00F7192B"/>
    <w:rsid w:val="00F7201C"/>
    <w:rsid w:val="00F7216F"/>
    <w:rsid w:val="00F72B16"/>
    <w:rsid w:val="00F72C5B"/>
    <w:rsid w:val="00F72CE8"/>
    <w:rsid w:val="00F72F6A"/>
    <w:rsid w:val="00F7378F"/>
    <w:rsid w:val="00F737EB"/>
    <w:rsid w:val="00F73DB3"/>
    <w:rsid w:val="00F749FC"/>
    <w:rsid w:val="00F758FE"/>
    <w:rsid w:val="00F75948"/>
    <w:rsid w:val="00F75E1A"/>
    <w:rsid w:val="00F76518"/>
    <w:rsid w:val="00F7663C"/>
    <w:rsid w:val="00F76A1F"/>
    <w:rsid w:val="00F770CC"/>
    <w:rsid w:val="00F77ACD"/>
    <w:rsid w:val="00F77C01"/>
    <w:rsid w:val="00F77D0B"/>
    <w:rsid w:val="00F77E2D"/>
    <w:rsid w:val="00F801CF"/>
    <w:rsid w:val="00F8061C"/>
    <w:rsid w:val="00F808B7"/>
    <w:rsid w:val="00F8131B"/>
    <w:rsid w:val="00F8235D"/>
    <w:rsid w:val="00F83142"/>
    <w:rsid w:val="00F83E8D"/>
    <w:rsid w:val="00F85871"/>
    <w:rsid w:val="00F85AE8"/>
    <w:rsid w:val="00F85DE6"/>
    <w:rsid w:val="00F8747E"/>
    <w:rsid w:val="00F87D4D"/>
    <w:rsid w:val="00F91C39"/>
    <w:rsid w:val="00F920BA"/>
    <w:rsid w:val="00F93875"/>
    <w:rsid w:val="00F9409C"/>
    <w:rsid w:val="00F9481F"/>
    <w:rsid w:val="00F95764"/>
    <w:rsid w:val="00F95771"/>
    <w:rsid w:val="00F9664A"/>
    <w:rsid w:val="00F96F37"/>
    <w:rsid w:val="00F9710E"/>
    <w:rsid w:val="00F97C7A"/>
    <w:rsid w:val="00FA053F"/>
    <w:rsid w:val="00FA1D7A"/>
    <w:rsid w:val="00FA22B9"/>
    <w:rsid w:val="00FA2B91"/>
    <w:rsid w:val="00FA319B"/>
    <w:rsid w:val="00FA3EA3"/>
    <w:rsid w:val="00FA4393"/>
    <w:rsid w:val="00FA4502"/>
    <w:rsid w:val="00FA51B4"/>
    <w:rsid w:val="00FA51D1"/>
    <w:rsid w:val="00FA5B5D"/>
    <w:rsid w:val="00FA5C68"/>
    <w:rsid w:val="00FA6351"/>
    <w:rsid w:val="00FA6BCB"/>
    <w:rsid w:val="00FA6EB7"/>
    <w:rsid w:val="00FA6F80"/>
    <w:rsid w:val="00FA6FD6"/>
    <w:rsid w:val="00FA7051"/>
    <w:rsid w:val="00FA7CCB"/>
    <w:rsid w:val="00FB0237"/>
    <w:rsid w:val="00FB0506"/>
    <w:rsid w:val="00FB160D"/>
    <w:rsid w:val="00FB274D"/>
    <w:rsid w:val="00FB36DE"/>
    <w:rsid w:val="00FB3B0F"/>
    <w:rsid w:val="00FB3D3C"/>
    <w:rsid w:val="00FB3F79"/>
    <w:rsid w:val="00FB4C5F"/>
    <w:rsid w:val="00FB5047"/>
    <w:rsid w:val="00FB56A7"/>
    <w:rsid w:val="00FB5BC1"/>
    <w:rsid w:val="00FB6670"/>
    <w:rsid w:val="00FB6ACE"/>
    <w:rsid w:val="00FB6E17"/>
    <w:rsid w:val="00FB7953"/>
    <w:rsid w:val="00FB7ECB"/>
    <w:rsid w:val="00FC07AF"/>
    <w:rsid w:val="00FC080F"/>
    <w:rsid w:val="00FC0C5D"/>
    <w:rsid w:val="00FC121F"/>
    <w:rsid w:val="00FC1429"/>
    <w:rsid w:val="00FC1C81"/>
    <w:rsid w:val="00FC25D3"/>
    <w:rsid w:val="00FC2C1C"/>
    <w:rsid w:val="00FC317C"/>
    <w:rsid w:val="00FC4825"/>
    <w:rsid w:val="00FC4B1B"/>
    <w:rsid w:val="00FC4C50"/>
    <w:rsid w:val="00FC4E11"/>
    <w:rsid w:val="00FC5680"/>
    <w:rsid w:val="00FC626D"/>
    <w:rsid w:val="00FC6441"/>
    <w:rsid w:val="00FC671F"/>
    <w:rsid w:val="00FC6E51"/>
    <w:rsid w:val="00FC7146"/>
    <w:rsid w:val="00FC7303"/>
    <w:rsid w:val="00FC7A92"/>
    <w:rsid w:val="00FC7E22"/>
    <w:rsid w:val="00FD01C8"/>
    <w:rsid w:val="00FD01CF"/>
    <w:rsid w:val="00FD0BDA"/>
    <w:rsid w:val="00FD0E26"/>
    <w:rsid w:val="00FD13C5"/>
    <w:rsid w:val="00FD263F"/>
    <w:rsid w:val="00FD2F25"/>
    <w:rsid w:val="00FD305E"/>
    <w:rsid w:val="00FD30F1"/>
    <w:rsid w:val="00FD3A43"/>
    <w:rsid w:val="00FD4602"/>
    <w:rsid w:val="00FD464A"/>
    <w:rsid w:val="00FD5424"/>
    <w:rsid w:val="00FD5973"/>
    <w:rsid w:val="00FD5E23"/>
    <w:rsid w:val="00FD5E4B"/>
    <w:rsid w:val="00FD6595"/>
    <w:rsid w:val="00FD6A43"/>
    <w:rsid w:val="00FD76B8"/>
    <w:rsid w:val="00FD7C16"/>
    <w:rsid w:val="00FD7D76"/>
    <w:rsid w:val="00FD7F95"/>
    <w:rsid w:val="00FD7FA9"/>
    <w:rsid w:val="00FE0299"/>
    <w:rsid w:val="00FE03A5"/>
    <w:rsid w:val="00FE060F"/>
    <w:rsid w:val="00FE088D"/>
    <w:rsid w:val="00FE15D0"/>
    <w:rsid w:val="00FE1827"/>
    <w:rsid w:val="00FE1C25"/>
    <w:rsid w:val="00FE20A0"/>
    <w:rsid w:val="00FE2641"/>
    <w:rsid w:val="00FE2C4E"/>
    <w:rsid w:val="00FE3441"/>
    <w:rsid w:val="00FE3A5C"/>
    <w:rsid w:val="00FE415F"/>
    <w:rsid w:val="00FE4234"/>
    <w:rsid w:val="00FE4AA7"/>
    <w:rsid w:val="00FE4F84"/>
    <w:rsid w:val="00FE5971"/>
    <w:rsid w:val="00FE5E16"/>
    <w:rsid w:val="00FF102A"/>
    <w:rsid w:val="00FF1ECC"/>
    <w:rsid w:val="00FF28B7"/>
    <w:rsid w:val="00FF2D81"/>
    <w:rsid w:val="00FF3875"/>
    <w:rsid w:val="00FF3D2C"/>
    <w:rsid w:val="00FF3EC7"/>
    <w:rsid w:val="00FF4117"/>
    <w:rsid w:val="00FF6046"/>
    <w:rsid w:val="00FF63E5"/>
    <w:rsid w:val="00FF6A45"/>
    <w:rsid w:val="00FF6E81"/>
    <w:rsid w:val="00FF704B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CB88"/>
  <w15:docId w15:val="{ED0FC092-B29B-45CF-B75A-69E065A2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5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A4683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ET" w:hAnsi="TimesET"/>
      <w:b/>
      <w:sz w:val="24"/>
    </w:rPr>
  </w:style>
  <w:style w:type="paragraph" w:styleId="20">
    <w:name w:val="heading 2"/>
    <w:basedOn w:val="a"/>
    <w:next w:val="a"/>
    <w:link w:val="21"/>
    <w:qFormat/>
    <w:rsid w:val="000A4683"/>
    <w:pPr>
      <w:keepNext/>
      <w:jc w:val="right"/>
      <w:outlineLvl w:val="1"/>
    </w:pPr>
    <w:rPr>
      <w:b/>
    </w:rPr>
  </w:style>
  <w:style w:type="paragraph" w:styleId="31">
    <w:name w:val="heading 3"/>
    <w:basedOn w:val="a"/>
    <w:next w:val="a"/>
    <w:link w:val="32"/>
    <w:qFormat/>
    <w:rsid w:val="000A46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A4683"/>
    <w:pPr>
      <w:keepNext/>
      <w:outlineLvl w:val="3"/>
    </w:pPr>
    <w:rPr>
      <w:b/>
      <w:bCs/>
      <w:sz w:val="24"/>
      <w:szCs w:val="24"/>
      <w:u w:val="single"/>
    </w:rPr>
  </w:style>
  <w:style w:type="paragraph" w:styleId="50">
    <w:name w:val="heading 5"/>
    <w:basedOn w:val="a"/>
    <w:next w:val="a"/>
    <w:link w:val="51"/>
    <w:qFormat/>
    <w:rsid w:val="000A4683"/>
    <w:pPr>
      <w:spacing w:before="240" w:after="60"/>
      <w:outlineLvl w:val="4"/>
    </w:pPr>
    <w:rPr>
      <w:b/>
      <w:i/>
      <w:color w:val="000000"/>
      <w:sz w:val="26"/>
    </w:rPr>
  </w:style>
  <w:style w:type="paragraph" w:styleId="6">
    <w:name w:val="heading 6"/>
    <w:basedOn w:val="a"/>
    <w:next w:val="a"/>
    <w:link w:val="60"/>
    <w:qFormat/>
    <w:rsid w:val="000A468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A4683"/>
    <w:rPr>
      <w:rFonts w:ascii="TimesET" w:eastAsia="Times New Roman" w:hAnsi="TimesET" w:cs="Times New Roman"/>
      <w:b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0A46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аголовок 3 Знак"/>
    <w:basedOn w:val="a0"/>
    <w:link w:val="31"/>
    <w:rsid w:val="000A468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A4683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51">
    <w:name w:val="Заголовок 5 Знак"/>
    <w:basedOn w:val="a0"/>
    <w:link w:val="50"/>
    <w:rsid w:val="000A4683"/>
    <w:rPr>
      <w:rFonts w:ascii="Times New Roman" w:eastAsia="Times New Roman" w:hAnsi="Times New Roman" w:cs="Times New Roman"/>
      <w:b/>
      <w:i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A4683"/>
    <w:rPr>
      <w:rFonts w:ascii="Calibri" w:eastAsia="Times New Roman" w:hAnsi="Calibri" w:cs="Times New Roman"/>
      <w:b/>
      <w:bCs/>
    </w:rPr>
  </w:style>
  <w:style w:type="paragraph" w:customStyle="1" w:styleId="ConsTitle">
    <w:name w:val="ConsTitle"/>
    <w:rsid w:val="000A468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22">
    <w:name w:val="Body Text Indent 2"/>
    <w:basedOn w:val="a"/>
    <w:link w:val="23"/>
    <w:rsid w:val="000A4683"/>
    <w:pPr>
      <w:ind w:firstLine="900"/>
      <w:jc w:val="both"/>
    </w:pPr>
    <w:rPr>
      <w:color w:val="000000"/>
      <w:sz w:val="28"/>
    </w:rPr>
  </w:style>
  <w:style w:type="character" w:customStyle="1" w:styleId="23">
    <w:name w:val="Основной текст с отступом 2 Знак"/>
    <w:basedOn w:val="a0"/>
    <w:link w:val="22"/>
    <w:rsid w:val="000A468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0A46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A46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A4683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2">
    <w:name w:val="Основной текст1"/>
    <w:basedOn w:val="13"/>
    <w:rsid w:val="000A4683"/>
    <w:pPr>
      <w:jc w:val="both"/>
    </w:pPr>
    <w:rPr>
      <w:rFonts w:ascii="Arial" w:hAnsi="Arial"/>
    </w:rPr>
  </w:style>
  <w:style w:type="paragraph" w:customStyle="1" w:styleId="13">
    <w:name w:val="Обычный1"/>
    <w:link w:val="Normal"/>
    <w:uiPriority w:val="99"/>
    <w:rsid w:val="000A46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Стиль текста"/>
    <w:basedOn w:val="a4"/>
    <w:rsid w:val="000A4683"/>
    <w:pPr>
      <w:keepLines/>
      <w:spacing w:before="60" w:after="60"/>
      <w:jc w:val="both"/>
    </w:pPr>
    <w:rPr>
      <w:sz w:val="24"/>
    </w:rPr>
  </w:style>
  <w:style w:type="paragraph" w:styleId="a4">
    <w:name w:val="Body Text"/>
    <w:basedOn w:val="a"/>
    <w:link w:val="a5"/>
    <w:rsid w:val="000A468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A46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A4683"/>
  </w:style>
  <w:style w:type="character" w:styleId="a7">
    <w:name w:val="Emphasis"/>
    <w:qFormat/>
    <w:rsid w:val="000A4683"/>
    <w:rPr>
      <w:i/>
      <w:iCs/>
    </w:rPr>
  </w:style>
  <w:style w:type="paragraph" w:styleId="a8">
    <w:name w:val="Body Text Indent"/>
    <w:basedOn w:val="a"/>
    <w:link w:val="a9"/>
    <w:rsid w:val="000A4683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rFonts w:ascii="TimesET" w:hAnsi="TimesET"/>
      <w:b/>
      <w:sz w:val="24"/>
    </w:rPr>
  </w:style>
  <w:style w:type="character" w:customStyle="1" w:styleId="a9">
    <w:name w:val="Основной текст с отступом Знак"/>
    <w:basedOn w:val="a0"/>
    <w:link w:val="a8"/>
    <w:rsid w:val="000A4683"/>
    <w:rPr>
      <w:rFonts w:ascii="TimesET" w:eastAsia="Times New Roman" w:hAnsi="TimesET" w:cs="Times New Roman"/>
      <w:b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0A4683"/>
    <w:pPr>
      <w:widowControl w:val="0"/>
      <w:jc w:val="both"/>
    </w:pPr>
  </w:style>
  <w:style w:type="paragraph" w:customStyle="1" w:styleId="aa">
    <w:name w:val="Нормальный"/>
    <w:rsid w:val="000A4683"/>
    <w:pPr>
      <w:spacing w:after="0" w:line="240" w:lineRule="auto"/>
    </w:pPr>
    <w:rPr>
      <w:rFonts w:ascii="NTHelvetica/Cyrillic" w:eastAsia="Times New Roman" w:hAnsi="NTHelvetica/Cyrillic" w:cs="Times New Roman"/>
      <w:sz w:val="20"/>
      <w:szCs w:val="20"/>
      <w:lang w:val="en-GB" w:eastAsia="ru-RU"/>
    </w:rPr>
  </w:style>
  <w:style w:type="paragraph" w:styleId="ab">
    <w:name w:val="Title"/>
    <w:basedOn w:val="a"/>
    <w:link w:val="ac"/>
    <w:qFormat/>
    <w:rsid w:val="000A4683"/>
    <w:pPr>
      <w:jc w:val="center"/>
    </w:pPr>
    <w:rPr>
      <w:rFonts w:ascii="Arial" w:hAnsi="Arial"/>
      <w:b/>
    </w:rPr>
  </w:style>
  <w:style w:type="character" w:customStyle="1" w:styleId="ac">
    <w:name w:val="Заголовок Знак"/>
    <w:basedOn w:val="a0"/>
    <w:link w:val="ab"/>
    <w:rsid w:val="000A468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3">
    <w:name w:val="Body Text 3"/>
    <w:basedOn w:val="a"/>
    <w:link w:val="34"/>
    <w:rsid w:val="000A4683"/>
    <w:rPr>
      <w:rFonts w:ascii="Arial" w:hAnsi="Arial"/>
    </w:rPr>
  </w:style>
  <w:style w:type="character" w:customStyle="1" w:styleId="34">
    <w:name w:val="Основной текст 3 Знак"/>
    <w:basedOn w:val="a0"/>
    <w:link w:val="33"/>
    <w:rsid w:val="000A4683"/>
    <w:rPr>
      <w:rFonts w:ascii="Arial" w:eastAsia="Times New Roman" w:hAnsi="Arial" w:cs="Times New Roman"/>
      <w:sz w:val="20"/>
      <w:szCs w:val="20"/>
      <w:lang w:eastAsia="ru-RU"/>
    </w:rPr>
  </w:style>
  <w:style w:type="character" w:styleId="ad">
    <w:name w:val="Hyperlink"/>
    <w:uiPriority w:val="99"/>
    <w:rsid w:val="000A4683"/>
    <w:rPr>
      <w:color w:val="0000FF"/>
      <w:u w:val="single"/>
    </w:rPr>
  </w:style>
  <w:style w:type="paragraph" w:styleId="ae">
    <w:name w:val="footer"/>
    <w:basedOn w:val="a"/>
    <w:link w:val="af"/>
    <w:rsid w:val="000A4683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rsid w:val="000A46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rsid w:val="000A4683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0A46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2">
    <w:name w:val="Table Grid"/>
    <w:basedOn w:val="a1"/>
    <w:uiPriority w:val="59"/>
    <w:rsid w:val="000A46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Indent 3"/>
    <w:basedOn w:val="a"/>
    <w:link w:val="36"/>
    <w:rsid w:val="000A468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0A46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3">
    <w:name w:val="Стиль"/>
    <w:rsid w:val="000A468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0A46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rsid w:val="000A46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"/>
    <w:rsid w:val="000A4683"/>
    <w:pPr>
      <w:widowControl w:val="0"/>
      <w:shd w:val="clear" w:color="auto" w:fill="FFFFFF"/>
      <w:autoSpaceDE w:val="0"/>
      <w:autoSpaceDN w:val="0"/>
      <w:adjustRightInd w:val="0"/>
      <w:spacing w:before="274" w:line="274" w:lineRule="exact"/>
      <w:ind w:left="14" w:right="65" w:firstLine="713"/>
    </w:pPr>
    <w:rPr>
      <w:color w:val="000000"/>
      <w:spacing w:val="1"/>
      <w:sz w:val="24"/>
      <w:szCs w:val="24"/>
    </w:rPr>
  </w:style>
  <w:style w:type="paragraph" w:customStyle="1" w:styleId="af5">
    <w:name w:val="Основной"/>
    <w:basedOn w:val="a"/>
    <w:rsid w:val="000A4683"/>
    <w:pPr>
      <w:ind w:firstLine="709"/>
      <w:jc w:val="both"/>
    </w:pPr>
    <w:rPr>
      <w:sz w:val="28"/>
      <w:szCs w:val="28"/>
    </w:rPr>
  </w:style>
  <w:style w:type="paragraph" w:customStyle="1" w:styleId="Iiiaeuiue">
    <w:name w:val="Ii?iaeuiue"/>
    <w:rsid w:val="000A46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Subtitle"/>
    <w:basedOn w:val="a"/>
    <w:link w:val="af7"/>
    <w:qFormat/>
    <w:rsid w:val="000A4683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7">
    <w:name w:val="Подзаголовок Знак"/>
    <w:basedOn w:val="a0"/>
    <w:link w:val="af6"/>
    <w:rsid w:val="000A46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8">
    <w:name w:val="Знак"/>
    <w:basedOn w:val="a"/>
    <w:rsid w:val="000A468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9">
    <w:name w:val="Таблицы (моноширинный)"/>
    <w:basedOn w:val="a"/>
    <w:next w:val="a"/>
    <w:link w:val="afa"/>
    <w:rsid w:val="000A468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a">
    <w:name w:val="Таблицы (моноширинный) Знак"/>
    <w:link w:val="af9"/>
    <w:locked/>
    <w:rsid w:val="000A468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нак1"/>
    <w:basedOn w:val="a"/>
    <w:rsid w:val="000A468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0A46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Стиль1"/>
    <w:basedOn w:val="a"/>
    <w:uiPriority w:val="99"/>
    <w:rsid w:val="000A4683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8"/>
      <w:szCs w:val="24"/>
    </w:rPr>
  </w:style>
  <w:style w:type="paragraph" w:customStyle="1" w:styleId="2">
    <w:name w:val="Стиль2"/>
    <w:basedOn w:val="24"/>
    <w:uiPriority w:val="99"/>
    <w:rsid w:val="000A4683"/>
    <w:pPr>
      <w:keepNext/>
      <w:keepLines/>
      <w:widowControl w:val="0"/>
      <w:numPr>
        <w:ilvl w:val="1"/>
        <w:numId w:val="1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 Знак Знак"/>
    <w:basedOn w:val="22"/>
    <w:rsid w:val="000A4683"/>
    <w:pPr>
      <w:widowControl w:val="0"/>
      <w:numPr>
        <w:ilvl w:val="2"/>
        <w:numId w:val="1"/>
      </w:numPr>
      <w:tabs>
        <w:tab w:val="clear" w:pos="227"/>
        <w:tab w:val="num" w:pos="360"/>
      </w:tabs>
      <w:adjustRightInd w:val="0"/>
      <w:ind w:left="283"/>
    </w:pPr>
    <w:rPr>
      <w:color w:val="auto"/>
      <w:sz w:val="24"/>
      <w:szCs w:val="24"/>
    </w:rPr>
  </w:style>
  <w:style w:type="paragraph" w:styleId="HTML">
    <w:name w:val="HTML Preformatted"/>
    <w:basedOn w:val="a"/>
    <w:link w:val="HTML0"/>
    <w:rsid w:val="000A4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0A4683"/>
    <w:rPr>
      <w:rFonts w:ascii="Courier New" w:eastAsia="Times New Roman" w:hAnsi="Courier New" w:cs="Times New Roman"/>
      <w:sz w:val="20"/>
      <w:szCs w:val="20"/>
    </w:rPr>
  </w:style>
  <w:style w:type="paragraph" w:styleId="24">
    <w:name w:val="List Number 2"/>
    <w:basedOn w:val="a"/>
    <w:rsid w:val="000A4683"/>
    <w:pPr>
      <w:tabs>
        <w:tab w:val="num" w:pos="432"/>
      </w:tabs>
      <w:ind w:left="432" w:hanging="432"/>
    </w:pPr>
  </w:style>
  <w:style w:type="paragraph" w:styleId="25">
    <w:name w:val="Body Text 2"/>
    <w:basedOn w:val="a"/>
    <w:link w:val="26"/>
    <w:rsid w:val="000A4683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0A46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Normal (Web)"/>
    <w:basedOn w:val="a"/>
    <w:uiPriority w:val="99"/>
    <w:rsid w:val="000A4683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alloon Text"/>
    <w:basedOn w:val="a"/>
    <w:link w:val="afd"/>
    <w:uiPriority w:val="99"/>
    <w:rsid w:val="000A4683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rsid w:val="000A46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7">
    <w:name w:val="Стиль3"/>
    <w:basedOn w:val="22"/>
    <w:rsid w:val="000A4683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color w:val="auto"/>
      <w:sz w:val="24"/>
    </w:rPr>
  </w:style>
  <w:style w:type="paragraph" w:customStyle="1" w:styleId="Style1">
    <w:name w:val="Style1"/>
    <w:basedOn w:val="a"/>
    <w:rsid w:val="000A4683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">
    <w:name w:val="Style3"/>
    <w:basedOn w:val="a"/>
    <w:rsid w:val="000A4683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4">
    <w:name w:val="Style4"/>
    <w:basedOn w:val="a"/>
    <w:rsid w:val="000A4683"/>
    <w:pPr>
      <w:widowControl w:val="0"/>
      <w:autoSpaceDE w:val="0"/>
      <w:autoSpaceDN w:val="0"/>
      <w:adjustRightInd w:val="0"/>
      <w:spacing w:line="278" w:lineRule="exact"/>
      <w:ind w:firstLine="538"/>
    </w:pPr>
    <w:rPr>
      <w:sz w:val="24"/>
      <w:szCs w:val="24"/>
    </w:rPr>
  </w:style>
  <w:style w:type="paragraph" w:customStyle="1" w:styleId="Style5">
    <w:name w:val="Style5"/>
    <w:basedOn w:val="a"/>
    <w:rsid w:val="000A4683"/>
    <w:pPr>
      <w:widowControl w:val="0"/>
      <w:autoSpaceDE w:val="0"/>
      <w:autoSpaceDN w:val="0"/>
      <w:adjustRightInd w:val="0"/>
      <w:spacing w:line="269" w:lineRule="exact"/>
      <w:ind w:hanging="355"/>
      <w:jc w:val="both"/>
    </w:pPr>
    <w:rPr>
      <w:sz w:val="24"/>
      <w:szCs w:val="24"/>
    </w:rPr>
  </w:style>
  <w:style w:type="paragraph" w:customStyle="1" w:styleId="Style6">
    <w:name w:val="Style6"/>
    <w:basedOn w:val="a"/>
    <w:rsid w:val="000A468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rsid w:val="000A468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rsid w:val="000A4683"/>
    <w:pPr>
      <w:widowControl w:val="0"/>
      <w:autoSpaceDE w:val="0"/>
      <w:autoSpaceDN w:val="0"/>
      <w:adjustRightInd w:val="0"/>
      <w:spacing w:line="277" w:lineRule="exact"/>
      <w:ind w:firstLine="427"/>
      <w:jc w:val="both"/>
    </w:pPr>
    <w:rPr>
      <w:sz w:val="24"/>
      <w:szCs w:val="24"/>
    </w:rPr>
  </w:style>
  <w:style w:type="paragraph" w:customStyle="1" w:styleId="Style9">
    <w:name w:val="Style9"/>
    <w:basedOn w:val="a"/>
    <w:rsid w:val="000A4683"/>
    <w:pPr>
      <w:widowControl w:val="0"/>
      <w:autoSpaceDE w:val="0"/>
      <w:autoSpaceDN w:val="0"/>
      <w:adjustRightInd w:val="0"/>
      <w:spacing w:line="280" w:lineRule="exact"/>
      <w:ind w:firstLine="360"/>
    </w:pPr>
    <w:rPr>
      <w:sz w:val="24"/>
      <w:szCs w:val="24"/>
    </w:rPr>
  </w:style>
  <w:style w:type="paragraph" w:customStyle="1" w:styleId="Style10">
    <w:name w:val="Style10"/>
    <w:basedOn w:val="a"/>
    <w:rsid w:val="000A4683"/>
    <w:pPr>
      <w:widowControl w:val="0"/>
      <w:autoSpaceDE w:val="0"/>
      <w:autoSpaceDN w:val="0"/>
      <w:adjustRightInd w:val="0"/>
      <w:spacing w:line="277" w:lineRule="exact"/>
      <w:ind w:firstLine="432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0A4683"/>
    <w:pPr>
      <w:widowControl w:val="0"/>
      <w:autoSpaceDE w:val="0"/>
      <w:autoSpaceDN w:val="0"/>
      <w:adjustRightInd w:val="0"/>
      <w:spacing w:line="278" w:lineRule="exact"/>
      <w:ind w:hanging="230"/>
    </w:pPr>
    <w:rPr>
      <w:sz w:val="24"/>
      <w:szCs w:val="24"/>
    </w:rPr>
  </w:style>
  <w:style w:type="paragraph" w:customStyle="1" w:styleId="Style12">
    <w:name w:val="Style12"/>
    <w:basedOn w:val="a"/>
    <w:rsid w:val="000A4683"/>
    <w:pPr>
      <w:widowControl w:val="0"/>
      <w:autoSpaceDE w:val="0"/>
      <w:autoSpaceDN w:val="0"/>
      <w:adjustRightInd w:val="0"/>
      <w:spacing w:line="269" w:lineRule="exact"/>
      <w:ind w:hanging="355"/>
      <w:jc w:val="both"/>
    </w:pPr>
    <w:rPr>
      <w:sz w:val="24"/>
      <w:szCs w:val="24"/>
    </w:rPr>
  </w:style>
  <w:style w:type="character" w:customStyle="1" w:styleId="FontStyle14">
    <w:name w:val="Font Style14"/>
    <w:rsid w:val="000A46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rsid w:val="000A4683"/>
    <w:rPr>
      <w:rFonts w:ascii="Georgia" w:hAnsi="Georgia" w:cs="Georgia"/>
      <w:b/>
      <w:bCs/>
      <w:sz w:val="16"/>
      <w:szCs w:val="16"/>
    </w:rPr>
  </w:style>
  <w:style w:type="character" w:customStyle="1" w:styleId="FontStyle16">
    <w:name w:val="Font Style16"/>
    <w:rsid w:val="000A4683"/>
    <w:rPr>
      <w:rFonts w:ascii="Times New Roman" w:hAnsi="Times New Roman" w:cs="Times New Roman"/>
      <w:sz w:val="22"/>
      <w:szCs w:val="22"/>
    </w:rPr>
  </w:style>
  <w:style w:type="paragraph" w:customStyle="1" w:styleId="15">
    <w:name w:val="Дата1"/>
    <w:basedOn w:val="a"/>
    <w:next w:val="a"/>
    <w:rsid w:val="000A4683"/>
    <w:pPr>
      <w:suppressAutoHyphens/>
      <w:spacing w:after="60"/>
      <w:jc w:val="both"/>
    </w:pPr>
    <w:rPr>
      <w:sz w:val="24"/>
      <w:lang w:eastAsia="ar-SA"/>
    </w:rPr>
  </w:style>
  <w:style w:type="paragraph" w:styleId="5">
    <w:name w:val="List Number 5"/>
    <w:basedOn w:val="a"/>
    <w:rsid w:val="000A4683"/>
    <w:pPr>
      <w:numPr>
        <w:numId w:val="2"/>
      </w:numPr>
      <w:contextualSpacing/>
    </w:pPr>
  </w:style>
  <w:style w:type="paragraph" w:customStyle="1" w:styleId="16">
    <w:name w:val="Без интервала1"/>
    <w:rsid w:val="000A4683"/>
    <w:pPr>
      <w:spacing w:after="0" w:line="240" w:lineRule="auto"/>
    </w:pPr>
    <w:rPr>
      <w:rFonts w:ascii="Calibri" w:eastAsia="Times New Roman" w:hAnsi="Calibri" w:cs="Times New Roman"/>
    </w:rPr>
  </w:style>
  <w:style w:type="paragraph" w:styleId="3">
    <w:name w:val="List Bullet 3"/>
    <w:basedOn w:val="a"/>
    <w:autoRedefine/>
    <w:rsid w:val="000A4683"/>
    <w:pPr>
      <w:numPr>
        <w:numId w:val="3"/>
      </w:numPr>
      <w:spacing w:after="60"/>
      <w:jc w:val="both"/>
    </w:pPr>
    <w:rPr>
      <w:sz w:val="24"/>
    </w:rPr>
  </w:style>
  <w:style w:type="paragraph" w:customStyle="1" w:styleId="Default">
    <w:name w:val="Default"/>
    <w:rsid w:val="000A46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No Spacing"/>
    <w:qFormat/>
    <w:rsid w:val="000A4683"/>
    <w:pPr>
      <w:spacing w:after="0" w:line="240" w:lineRule="auto"/>
      <w:jc w:val="right"/>
    </w:pPr>
    <w:rPr>
      <w:rFonts w:ascii="Times New Roman" w:eastAsia="Times New Roman" w:hAnsi="Times New Roman" w:cs="Times New Roman"/>
      <w:b/>
    </w:rPr>
  </w:style>
  <w:style w:type="character" w:customStyle="1" w:styleId="style13262692080000000500apple-style-span">
    <w:name w:val="style_13262692080000000500apple-style-span"/>
    <w:basedOn w:val="a0"/>
    <w:rsid w:val="000A4683"/>
  </w:style>
  <w:style w:type="paragraph" w:styleId="aff">
    <w:name w:val="header"/>
    <w:basedOn w:val="a"/>
    <w:link w:val="aff0"/>
    <w:rsid w:val="000A4683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sid w:val="000A46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0A4683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1">
    <w:name w:val="Содержимое таблицы"/>
    <w:basedOn w:val="a"/>
    <w:rsid w:val="000A4683"/>
    <w:pPr>
      <w:widowControl w:val="0"/>
      <w:suppressLineNumbers/>
      <w:suppressAutoHyphens/>
    </w:pPr>
    <w:rPr>
      <w:rFonts w:ascii="Arial" w:hAnsi="Arial" w:cs="Arial"/>
      <w:kern w:val="2"/>
    </w:rPr>
  </w:style>
  <w:style w:type="character" w:customStyle="1" w:styleId="FontStyle26">
    <w:name w:val="Font Style26"/>
    <w:rsid w:val="000A4683"/>
    <w:rPr>
      <w:rFonts w:ascii="Times New Roman" w:hAnsi="Times New Roman" w:cs="Times New Roman"/>
      <w:sz w:val="18"/>
      <w:szCs w:val="18"/>
    </w:rPr>
  </w:style>
  <w:style w:type="character" w:customStyle="1" w:styleId="TITLOSNOVAcentr">
    <w:name w:val="TITL OSNOVA centr Знак"/>
    <w:link w:val="TITLOSNOVAcentr0"/>
    <w:uiPriority w:val="99"/>
    <w:locked/>
    <w:rsid w:val="000A4683"/>
    <w:rPr>
      <w:sz w:val="28"/>
      <w:szCs w:val="28"/>
    </w:rPr>
  </w:style>
  <w:style w:type="paragraph" w:customStyle="1" w:styleId="TITLOSNOVAcentr0">
    <w:name w:val="TITL OSNOVA centr"/>
    <w:basedOn w:val="a"/>
    <w:link w:val="TITLOSNOVAcentr"/>
    <w:uiPriority w:val="99"/>
    <w:rsid w:val="000A4683"/>
    <w:pPr>
      <w:spacing w:line="276" w:lineRule="auto"/>
      <w:ind w:right="567"/>
      <w:jc w:val="center"/>
      <w:outlineLvl w:val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10">
    <w:name w:val="Основной текст 21"/>
    <w:basedOn w:val="a"/>
    <w:rsid w:val="000A4683"/>
    <w:pPr>
      <w:suppressAutoHyphens/>
      <w:ind w:right="-108"/>
    </w:pPr>
    <w:rPr>
      <w:sz w:val="24"/>
      <w:lang w:eastAsia="ar-SA"/>
    </w:rPr>
  </w:style>
  <w:style w:type="character" w:customStyle="1" w:styleId="iceouttxt5">
    <w:name w:val="iceouttxt5"/>
    <w:rsid w:val="000A4683"/>
    <w:rPr>
      <w:rFonts w:ascii="Arial" w:hAnsi="Arial" w:cs="Arial" w:hint="default"/>
      <w:color w:val="666666"/>
      <w:sz w:val="13"/>
      <w:szCs w:val="13"/>
    </w:rPr>
  </w:style>
  <w:style w:type="character" w:customStyle="1" w:styleId="aff2">
    <w:name w:val="Гипертекстовая ссылка"/>
    <w:uiPriority w:val="99"/>
    <w:rsid w:val="000A4683"/>
    <w:rPr>
      <w:rFonts w:cs="Times New Roman"/>
      <w:color w:val="106BBE"/>
    </w:rPr>
  </w:style>
  <w:style w:type="character" w:customStyle="1" w:styleId="aff3">
    <w:name w:val="Цветовое выделение"/>
    <w:uiPriority w:val="99"/>
    <w:rsid w:val="000A4683"/>
    <w:rPr>
      <w:b/>
      <w:color w:val="26282F"/>
      <w:sz w:val="26"/>
    </w:rPr>
  </w:style>
  <w:style w:type="paragraph" w:customStyle="1" w:styleId="aff4">
    <w:name w:val="Таблица шапка"/>
    <w:basedOn w:val="a"/>
    <w:rsid w:val="000A4683"/>
    <w:pPr>
      <w:keepNext/>
      <w:spacing w:before="40" w:after="40"/>
      <w:ind w:left="57" w:right="57"/>
    </w:pPr>
    <w:rPr>
      <w:sz w:val="22"/>
    </w:rPr>
  </w:style>
  <w:style w:type="paragraph" w:customStyle="1" w:styleId="aff5">
    <w:name w:val="Таблица текст"/>
    <w:basedOn w:val="a"/>
    <w:rsid w:val="000A4683"/>
    <w:pPr>
      <w:spacing w:before="40" w:after="40"/>
      <w:ind w:left="57" w:right="57"/>
    </w:pPr>
    <w:rPr>
      <w:sz w:val="24"/>
    </w:rPr>
  </w:style>
  <w:style w:type="character" w:customStyle="1" w:styleId="aff6">
    <w:name w:val="комментарий"/>
    <w:rsid w:val="000A4683"/>
    <w:rPr>
      <w:rFonts w:cs="Times New Roman"/>
      <w:b/>
      <w:i/>
      <w:shd w:val="clear" w:color="auto" w:fill="FFFF99"/>
    </w:rPr>
  </w:style>
  <w:style w:type="paragraph" w:customStyle="1" w:styleId="211">
    <w:name w:val="Основной текст с отступом 21"/>
    <w:basedOn w:val="a"/>
    <w:rsid w:val="000A4683"/>
    <w:pPr>
      <w:suppressAutoHyphens/>
      <w:ind w:firstLine="567"/>
      <w:jc w:val="both"/>
    </w:pPr>
    <w:rPr>
      <w:color w:val="000000"/>
      <w:sz w:val="26"/>
      <w:lang w:eastAsia="ar-SA"/>
    </w:rPr>
  </w:style>
  <w:style w:type="paragraph" w:customStyle="1" w:styleId="17">
    <w:name w:val="Заголовок1"/>
    <w:basedOn w:val="a"/>
    <w:next w:val="a4"/>
    <w:rsid w:val="000A4683"/>
    <w:pPr>
      <w:keepNext/>
      <w:suppressAutoHyphens/>
      <w:spacing w:before="240" w:after="120" w:line="276" w:lineRule="auto"/>
    </w:pPr>
    <w:rPr>
      <w:rFonts w:ascii="Arial" w:eastAsia="DejaVu Sans" w:hAnsi="Arial" w:cs="DejaVu Sans"/>
      <w:kern w:val="1"/>
      <w:sz w:val="28"/>
      <w:szCs w:val="28"/>
      <w:lang w:eastAsia="ar-SA"/>
    </w:rPr>
  </w:style>
  <w:style w:type="paragraph" w:customStyle="1" w:styleId="110">
    <w:name w:val="Обычный11"/>
    <w:rsid w:val="000A46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table" w:customStyle="1" w:styleId="18">
    <w:name w:val="Сетка таблицы1"/>
    <w:basedOn w:val="a1"/>
    <w:next w:val="af2"/>
    <w:rsid w:val="000A4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">
    <w:name w:val="WW-Absatz-Standardschriftart11"/>
    <w:rsid w:val="000A4683"/>
  </w:style>
  <w:style w:type="paragraph" w:styleId="aff7">
    <w:name w:val="List Paragraph"/>
    <w:aliases w:val="abzac,Bullet 1,Use Case List Paragraph,Bullet List,FooterText,numbered,List Paragraph1,Список дефисный,Заговок Марина,List Paragraph,Цветной список - Акцент 11"/>
    <w:basedOn w:val="a"/>
    <w:link w:val="aff8"/>
    <w:qFormat/>
    <w:rsid w:val="000A4683"/>
    <w:pPr>
      <w:ind w:left="720"/>
      <w:contextualSpacing/>
    </w:pPr>
  </w:style>
  <w:style w:type="character" w:customStyle="1" w:styleId="27">
    <w:name w:val="Основной текст (2)_"/>
    <w:basedOn w:val="a0"/>
    <w:link w:val="28"/>
    <w:rsid w:val="00270D4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270D4A"/>
    <w:pPr>
      <w:widowControl w:val="0"/>
      <w:shd w:val="clear" w:color="auto" w:fill="FFFFFF"/>
      <w:spacing w:after="300" w:line="0" w:lineRule="atLeast"/>
      <w:ind w:hanging="340"/>
      <w:jc w:val="both"/>
    </w:pPr>
    <w:rPr>
      <w:b/>
      <w:bCs/>
      <w:sz w:val="21"/>
      <w:szCs w:val="21"/>
      <w:lang w:eastAsia="en-US"/>
    </w:rPr>
  </w:style>
  <w:style w:type="character" w:customStyle="1" w:styleId="ConsNormal0">
    <w:name w:val="ConsNormal Знак"/>
    <w:link w:val="ConsNormal"/>
    <w:locked/>
    <w:rsid w:val="00EC330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2z0">
    <w:name w:val="WW8Num12z0"/>
    <w:rsid w:val="005A0E26"/>
    <w:rPr>
      <w:rFonts w:ascii="Symbol" w:hAnsi="Symbol"/>
    </w:rPr>
  </w:style>
  <w:style w:type="character" w:styleId="aff9">
    <w:name w:val="Strong"/>
    <w:basedOn w:val="a0"/>
    <w:uiPriority w:val="22"/>
    <w:qFormat/>
    <w:rsid w:val="007177F4"/>
    <w:rPr>
      <w:b/>
      <w:bCs/>
    </w:rPr>
  </w:style>
  <w:style w:type="character" w:customStyle="1" w:styleId="affa">
    <w:name w:val="Основной текст_"/>
    <w:basedOn w:val="a0"/>
    <w:link w:val="38"/>
    <w:rsid w:val="00D8311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fb">
    <w:name w:val="Основной текст + Полужирный"/>
    <w:basedOn w:val="affa"/>
    <w:rsid w:val="00D8311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8">
    <w:name w:val="Основной текст3"/>
    <w:basedOn w:val="a"/>
    <w:link w:val="affa"/>
    <w:rsid w:val="00D8311A"/>
    <w:pPr>
      <w:widowControl w:val="0"/>
      <w:shd w:val="clear" w:color="auto" w:fill="FFFFFF"/>
      <w:spacing w:line="254" w:lineRule="exact"/>
      <w:jc w:val="both"/>
    </w:pPr>
    <w:rPr>
      <w:sz w:val="21"/>
      <w:szCs w:val="21"/>
      <w:lang w:eastAsia="en-US"/>
    </w:rPr>
  </w:style>
  <w:style w:type="paragraph" w:customStyle="1" w:styleId="s1">
    <w:name w:val="s_1"/>
    <w:basedOn w:val="a"/>
    <w:rsid w:val="000B7FFE"/>
    <w:pPr>
      <w:spacing w:before="100" w:beforeAutospacing="1" w:after="100" w:afterAutospacing="1"/>
    </w:pPr>
    <w:rPr>
      <w:sz w:val="24"/>
      <w:szCs w:val="24"/>
    </w:rPr>
  </w:style>
  <w:style w:type="character" w:customStyle="1" w:styleId="foreigngoodsrestrictionstitle">
    <w:name w:val="foreigngoodsrestrictionstitle"/>
    <w:rsid w:val="00530817"/>
  </w:style>
  <w:style w:type="character" w:customStyle="1" w:styleId="WW8Num2z0">
    <w:name w:val="WW8Num2z0"/>
    <w:rsid w:val="00A04606"/>
    <w:rPr>
      <w:rFonts w:ascii="Symbol" w:hAnsi="Symbol"/>
    </w:rPr>
  </w:style>
  <w:style w:type="character" w:customStyle="1" w:styleId="WW8Num3z0">
    <w:name w:val="WW8Num3z0"/>
    <w:rsid w:val="00A04606"/>
    <w:rPr>
      <w:rFonts w:ascii="Symbol" w:hAnsi="Symbol"/>
    </w:rPr>
  </w:style>
  <w:style w:type="character" w:customStyle="1" w:styleId="WW8Num4z0">
    <w:name w:val="WW8Num4z0"/>
    <w:rsid w:val="00A04606"/>
    <w:rPr>
      <w:rFonts w:ascii="Symbol" w:hAnsi="Symbol"/>
    </w:rPr>
  </w:style>
  <w:style w:type="character" w:customStyle="1" w:styleId="WW8Num5z0">
    <w:name w:val="WW8Num5z0"/>
    <w:rsid w:val="00A04606"/>
    <w:rPr>
      <w:rFonts w:ascii="Symbol" w:hAnsi="Symbol"/>
    </w:rPr>
  </w:style>
  <w:style w:type="character" w:customStyle="1" w:styleId="Absatz-Standardschriftart">
    <w:name w:val="Absatz-Standardschriftart"/>
    <w:rsid w:val="00A04606"/>
  </w:style>
  <w:style w:type="character" w:customStyle="1" w:styleId="52">
    <w:name w:val="Основной шрифт абзаца5"/>
    <w:rsid w:val="00A04606"/>
  </w:style>
  <w:style w:type="character" w:customStyle="1" w:styleId="41">
    <w:name w:val="Основной шрифт абзаца4"/>
    <w:rsid w:val="00A04606"/>
  </w:style>
  <w:style w:type="character" w:customStyle="1" w:styleId="39">
    <w:name w:val="Основной шрифт абзаца3"/>
    <w:rsid w:val="00A04606"/>
  </w:style>
  <w:style w:type="character" w:customStyle="1" w:styleId="29">
    <w:name w:val="Основной шрифт абзаца2"/>
    <w:rsid w:val="00A04606"/>
  </w:style>
  <w:style w:type="character" w:customStyle="1" w:styleId="WW-Absatz-Standardschriftart">
    <w:name w:val="WW-Absatz-Standardschriftart"/>
    <w:rsid w:val="00A04606"/>
  </w:style>
  <w:style w:type="character" w:customStyle="1" w:styleId="WW-Absatz-Standardschriftart1">
    <w:name w:val="WW-Absatz-Standardschriftart1"/>
    <w:rsid w:val="00A04606"/>
  </w:style>
  <w:style w:type="character" w:customStyle="1" w:styleId="WW8Num3z1">
    <w:name w:val="WW8Num3z1"/>
    <w:rsid w:val="00A04606"/>
    <w:rPr>
      <w:rFonts w:ascii="Courier New" w:hAnsi="Courier New" w:cs="Courier New"/>
    </w:rPr>
  </w:style>
  <w:style w:type="character" w:customStyle="1" w:styleId="WW8Num3z2">
    <w:name w:val="WW8Num3z2"/>
    <w:rsid w:val="00A04606"/>
    <w:rPr>
      <w:rFonts w:ascii="Wingdings" w:hAnsi="Wingdings"/>
    </w:rPr>
  </w:style>
  <w:style w:type="character" w:customStyle="1" w:styleId="WW8Num6z0">
    <w:name w:val="WW8Num6z0"/>
    <w:rsid w:val="00A04606"/>
    <w:rPr>
      <w:rFonts w:ascii="Symbol" w:hAnsi="Symbol"/>
    </w:rPr>
  </w:style>
  <w:style w:type="character" w:customStyle="1" w:styleId="19">
    <w:name w:val="Основной шрифт абзаца1"/>
    <w:rsid w:val="00A04606"/>
  </w:style>
  <w:style w:type="character" w:customStyle="1" w:styleId="H2">
    <w:name w:val="H2 Знак Знак"/>
    <w:rsid w:val="00A04606"/>
    <w:rPr>
      <w:sz w:val="40"/>
      <w:lang w:val="ru-RU" w:eastAsia="ar-SA" w:bidi="ar-SA"/>
    </w:rPr>
  </w:style>
  <w:style w:type="character" w:customStyle="1" w:styleId="H1">
    <w:name w:val="H1 Знак"/>
    <w:rsid w:val="00A04606"/>
    <w:rPr>
      <w:sz w:val="48"/>
      <w:lang w:val="ru-RU" w:eastAsia="ar-SA" w:bidi="ar-SA"/>
    </w:rPr>
  </w:style>
  <w:style w:type="character" w:customStyle="1" w:styleId="affc">
    <w:name w:val="Знак Знак"/>
    <w:rsid w:val="00A04606"/>
    <w:rPr>
      <w:sz w:val="24"/>
      <w:lang w:val="ru-RU" w:eastAsia="ar-SA" w:bidi="ar-SA"/>
    </w:rPr>
  </w:style>
  <w:style w:type="character" w:customStyle="1" w:styleId="affd">
    <w:name w:val="Символ нумерации"/>
    <w:rsid w:val="00A04606"/>
  </w:style>
  <w:style w:type="character" w:customStyle="1" w:styleId="61">
    <w:name w:val="Основной шрифт абзаца6"/>
    <w:rsid w:val="00A04606"/>
  </w:style>
  <w:style w:type="paragraph" w:styleId="affe">
    <w:name w:val="List"/>
    <w:basedOn w:val="a4"/>
    <w:rsid w:val="00A04606"/>
    <w:pPr>
      <w:suppressAutoHyphens/>
      <w:spacing w:after="0"/>
      <w:jc w:val="center"/>
    </w:pPr>
    <w:rPr>
      <w:rFonts w:ascii="Times" w:hAnsi="Times" w:cs="Tahoma"/>
      <w:sz w:val="32"/>
      <w:lang w:eastAsia="ar-SA"/>
    </w:rPr>
  </w:style>
  <w:style w:type="paragraph" w:customStyle="1" w:styleId="53">
    <w:name w:val="Название5"/>
    <w:basedOn w:val="a"/>
    <w:rsid w:val="00A04606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A04606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42">
    <w:name w:val="Название4"/>
    <w:basedOn w:val="a"/>
    <w:rsid w:val="00A04606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43">
    <w:name w:val="Указатель4"/>
    <w:basedOn w:val="a"/>
    <w:rsid w:val="00A04606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3a">
    <w:name w:val="Название3"/>
    <w:basedOn w:val="a"/>
    <w:rsid w:val="00A04606"/>
    <w:pPr>
      <w:suppressLineNumbers/>
      <w:suppressAutoHyphens/>
      <w:spacing w:before="120" w:after="120"/>
    </w:pPr>
    <w:rPr>
      <w:rFonts w:ascii="Times" w:hAnsi="Times" w:cs="Tahoma"/>
      <w:i/>
      <w:iCs/>
      <w:sz w:val="24"/>
      <w:szCs w:val="24"/>
      <w:lang w:eastAsia="ar-SA"/>
    </w:rPr>
  </w:style>
  <w:style w:type="paragraph" w:customStyle="1" w:styleId="3b">
    <w:name w:val="Указатель3"/>
    <w:basedOn w:val="a"/>
    <w:rsid w:val="00A0460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2a">
    <w:name w:val="Название2"/>
    <w:basedOn w:val="a"/>
    <w:rsid w:val="00A04606"/>
    <w:pPr>
      <w:suppressLineNumbers/>
      <w:suppressAutoHyphens/>
      <w:spacing w:before="120" w:after="120"/>
    </w:pPr>
    <w:rPr>
      <w:rFonts w:ascii="Times" w:hAnsi="Times" w:cs="Tahoma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A0460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1a">
    <w:name w:val="Название1"/>
    <w:basedOn w:val="a"/>
    <w:rsid w:val="00A04606"/>
    <w:pPr>
      <w:suppressLineNumbers/>
      <w:suppressAutoHyphens/>
      <w:spacing w:before="120" w:after="120"/>
    </w:pPr>
    <w:rPr>
      <w:rFonts w:ascii="Times" w:hAnsi="Times" w:cs="Tahoma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rsid w:val="00A0460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230">
    <w:name w:val="Основной текст 23"/>
    <w:basedOn w:val="a"/>
    <w:rsid w:val="00A04606"/>
    <w:pPr>
      <w:suppressAutoHyphens/>
      <w:jc w:val="both"/>
    </w:pPr>
    <w:rPr>
      <w:sz w:val="28"/>
      <w:lang w:eastAsia="ar-SA"/>
    </w:rPr>
  </w:style>
  <w:style w:type="paragraph" w:customStyle="1" w:styleId="220">
    <w:name w:val="Основной текст 22"/>
    <w:basedOn w:val="a"/>
    <w:rsid w:val="00A04606"/>
    <w:pPr>
      <w:suppressAutoHyphens/>
      <w:spacing w:after="120" w:line="480" w:lineRule="auto"/>
    </w:pPr>
    <w:rPr>
      <w:lang w:eastAsia="ar-SA"/>
    </w:rPr>
  </w:style>
  <w:style w:type="paragraph" w:customStyle="1" w:styleId="afff">
    <w:name w:val="Знак Знак Знак Знак"/>
    <w:basedOn w:val="a"/>
    <w:rsid w:val="00A04606"/>
    <w:pPr>
      <w:spacing w:before="280" w:after="280"/>
    </w:pPr>
    <w:rPr>
      <w:rFonts w:ascii="Tahoma" w:hAnsi="Tahoma"/>
      <w:lang w:val="en-US" w:eastAsia="ar-SA"/>
    </w:rPr>
  </w:style>
  <w:style w:type="paragraph" w:customStyle="1" w:styleId="afff0">
    <w:name w:val="Заголовок таблицы"/>
    <w:basedOn w:val="aff1"/>
    <w:rsid w:val="00A04606"/>
    <w:pPr>
      <w:widowControl/>
      <w:jc w:val="center"/>
    </w:pPr>
    <w:rPr>
      <w:rFonts w:ascii="Times New Roman" w:hAnsi="Times New Roman" w:cs="Times New Roman"/>
      <w:b/>
      <w:bCs/>
      <w:kern w:val="0"/>
      <w:lang w:eastAsia="ar-SA"/>
    </w:rPr>
  </w:style>
  <w:style w:type="paragraph" w:customStyle="1" w:styleId="afff1">
    <w:name w:val="Знак"/>
    <w:basedOn w:val="a"/>
    <w:rsid w:val="00A04606"/>
    <w:pPr>
      <w:spacing w:before="280" w:after="280"/>
    </w:pPr>
    <w:rPr>
      <w:rFonts w:ascii="Tahoma" w:hAnsi="Tahoma"/>
      <w:lang w:val="en-US" w:eastAsia="ar-SA"/>
    </w:rPr>
  </w:style>
  <w:style w:type="paragraph" w:customStyle="1" w:styleId="ConsPlusDocList">
    <w:name w:val="ConsPlusDocList"/>
    <w:basedOn w:val="a"/>
    <w:rsid w:val="00A04606"/>
    <w:pPr>
      <w:suppressAutoHyphens/>
      <w:autoSpaceDE w:val="0"/>
    </w:pPr>
    <w:rPr>
      <w:rFonts w:ascii="Courier New" w:eastAsia="Courier New" w:hAnsi="Courier New"/>
    </w:rPr>
  </w:style>
  <w:style w:type="paragraph" w:customStyle="1" w:styleId="afff2">
    <w:name w:val="Знак Знак Знак Знак"/>
    <w:basedOn w:val="a"/>
    <w:rsid w:val="00A0460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">
    <w:name w:val="Char Знак Знак"/>
    <w:basedOn w:val="a"/>
    <w:rsid w:val="00A0460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40">
    <w:name w:val="Основной текст 24"/>
    <w:basedOn w:val="a"/>
    <w:rsid w:val="00A04606"/>
    <w:pPr>
      <w:suppressAutoHyphens/>
      <w:spacing w:after="120" w:line="480" w:lineRule="auto"/>
    </w:pPr>
    <w:rPr>
      <w:lang w:eastAsia="ar-SA"/>
    </w:rPr>
  </w:style>
  <w:style w:type="paragraph" w:customStyle="1" w:styleId="111">
    <w:name w:val="заголовок 11"/>
    <w:basedOn w:val="a"/>
    <w:next w:val="a"/>
    <w:rsid w:val="00A04606"/>
    <w:pPr>
      <w:keepNext/>
      <w:jc w:val="center"/>
    </w:pPr>
    <w:rPr>
      <w:sz w:val="24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04606"/>
    <w:pPr>
      <w:snapToGrid w:val="0"/>
      <w:spacing w:before="100" w:beforeAutospacing="1" w:after="100" w:afterAutospacing="1" w:line="360" w:lineRule="auto"/>
      <w:ind w:firstLine="567"/>
      <w:jc w:val="both"/>
    </w:pPr>
    <w:rPr>
      <w:rFonts w:ascii="Tahoma" w:hAnsi="Tahoma" w:cs="Tahoma"/>
      <w:lang w:val="en-US" w:eastAsia="en-US"/>
    </w:rPr>
  </w:style>
  <w:style w:type="paragraph" w:customStyle="1" w:styleId="1c">
    <w:name w:val="Текст1"/>
    <w:basedOn w:val="a"/>
    <w:rsid w:val="00A0460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1d">
    <w:name w:val="Текст1"/>
    <w:basedOn w:val="a"/>
    <w:rsid w:val="00A0460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titlefieldpadbtm5">
    <w:name w:val="titlefield padbtm5"/>
    <w:basedOn w:val="a0"/>
    <w:rsid w:val="00A04606"/>
  </w:style>
  <w:style w:type="numbering" w:customStyle="1" w:styleId="1e">
    <w:name w:val="Нет списка1"/>
    <w:next w:val="a2"/>
    <w:uiPriority w:val="99"/>
    <w:semiHidden/>
    <w:unhideWhenUsed/>
    <w:rsid w:val="00EF1A49"/>
  </w:style>
  <w:style w:type="table" w:customStyle="1" w:styleId="2c">
    <w:name w:val="Сетка таблицы2"/>
    <w:basedOn w:val="a1"/>
    <w:next w:val="af2"/>
    <w:rsid w:val="00EF1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f2"/>
    <w:rsid w:val="00EF1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metervalue">
    <w:name w:val="parametervalue"/>
    <w:basedOn w:val="a"/>
    <w:rsid w:val="00EF1A49"/>
    <w:pPr>
      <w:spacing w:before="100" w:beforeAutospacing="1" w:after="100" w:afterAutospacing="1"/>
    </w:pPr>
    <w:rPr>
      <w:sz w:val="24"/>
      <w:szCs w:val="24"/>
    </w:rPr>
  </w:style>
  <w:style w:type="character" w:customStyle="1" w:styleId="Normal">
    <w:name w:val="Normal Знак"/>
    <w:link w:val="13"/>
    <w:uiPriority w:val="99"/>
    <w:rsid w:val="00EF1A49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3">
    <w:name w:val="Нет списка11"/>
    <w:next w:val="a2"/>
    <w:uiPriority w:val="99"/>
    <w:semiHidden/>
    <w:unhideWhenUsed/>
    <w:rsid w:val="00EF1A49"/>
  </w:style>
  <w:style w:type="paragraph" w:customStyle="1" w:styleId="msonormalmailrucssattributepostfix">
    <w:name w:val="msonormal_mailru_css_attribute_postfix"/>
    <w:basedOn w:val="a"/>
    <w:rsid w:val="00EF1A49"/>
    <w:pPr>
      <w:spacing w:before="100" w:beforeAutospacing="1" w:after="100" w:afterAutospacing="1"/>
    </w:pPr>
    <w:rPr>
      <w:sz w:val="24"/>
      <w:szCs w:val="24"/>
    </w:rPr>
  </w:style>
  <w:style w:type="character" w:customStyle="1" w:styleId="1f">
    <w:name w:val="Основной текст Знак1"/>
    <w:locked/>
    <w:rsid w:val="00EF1A4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Normal1">
    <w:name w:val="Normal1"/>
    <w:uiPriority w:val="99"/>
    <w:rsid w:val="00402484"/>
    <w:pPr>
      <w:spacing w:after="0" w:line="240" w:lineRule="auto"/>
    </w:pPr>
    <w:rPr>
      <w:rFonts w:ascii="Tms Rmn" w:eastAsia="Times New Roman" w:hAnsi="Tms Rmn" w:cs="Tms Rmn"/>
      <w:sz w:val="20"/>
      <w:szCs w:val="20"/>
      <w:lang w:eastAsia="ru-RU"/>
    </w:rPr>
  </w:style>
  <w:style w:type="character" w:customStyle="1" w:styleId="sectioninfo">
    <w:name w:val="section__info"/>
    <w:basedOn w:val="a0"/>
    <w:rsid w:val="00DA0C87"/>
  </w:style>
  <w:style w:type="character" w:customStyle="1" w:styleId="aff8">
    <w:name w:val="Абзац списка Знак"/>
    <w:aliases w:val="abzac Знак,Bullet 1 Знак,Use Case List Paragraph Знак,Bullet List Знак,FooterText Знак,numbered Знак,List Paragraph1 Знак,Список дефисный Знак,Заговок Марина Знак,List Paragraph Знак,Цветной список - Акцент 11 Знак"/>
    <w:link w:val="aff7"/>
    <w:locked/>
    <w:rsid w:val="00680C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B796D-C12B-4B90-BD4C-54488F905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</cp:lastModifiedBy>
  <cp:revision>45</cp:revision>
  <cp:lastPrinted>2024-05-28T02:52:00Z</cp:lastPrinted>
  <dcterms:created xsi:type="dcterms:W3CDTF">2024-04-15T13:23:00Z</dcterms:created>
  <dcterms:modified xsi:type="dcterms:W3CDTF">2024-05-28T02:54:00Z</dcterms:modified>
</cp:coreProperties>
</file>